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EA64D" w14:textId="7020DF87" w:rsidR="00764338" w:rsidRPr="005A748F" w:rsidRDefault="00764338" w:rsidP="001A3947">
      <w:pPr>
        <w:pStyle w:val="Podtytu"/>
        <w:spacing w:after="0" w:line="276" w:lineRule="auto"/>
        <w:jc w:val="right"/>
        <w:rPr>
          <w:rFonts w:eastAsia="Times New Roman" w:cstheme="minorHAnsi"/>
        </w:rPr>
      </w:pPr>
      <w:r w:rsidRPr="005A748F">
        <w:rPr>
          <w:rFonts w:eastAsia="Times New Roman" w:cstheme="minorHAnsi"/>
        </w:rPr>
        <w:t xml:space="preserve">Załącznik nr </w:t>
      </w:r>
      <w:r w:rsidR="00F63EC4">
        <w:rPr>
          <w:rFonts w:eastAsia="Times New Roman" w:cstheme="minorHAnsi"/>
        </w:rPr>
        <w:t>8</w:t>
      </w:r>
      <w:r w:rsidRPr="005A748F">
        <w:rPr>
          <w:rFonts w:eastAsia="Times New Roman" w:cstheme="minorHAnsi"/>
        </w:rPr>
        <w:t xml:space="preserve"> do SWZ</w:t>
      </w:r>
    </w:p>
    <w:p w14:paraId="3392D0F6" w14:textId="049B377F" w:rsidR="00764338" w:rsidRPr="005A748F" w:rsidRDefault="00764338" w:rsidP="005A748F">
      <w:pPr>
        <w:pStyle w:val="Nagwek1"/>
        <w:spacing w:before="0" w:line="276" w:lineRule="auto"/>
        <w:rPr>
          <w:sz w:val="22"/>
          <w:szCs w:val="22"/>
        </w:rPr>
      </w:pPr>
      <w:r w:rsidRPr="005A748F">
        <w:rPr>
          <w:sz w:val="22"/>
          <w:szCs w:val="22"/>
        </w:rPr>
        <w:t xml:space="preserve">UMOWA NR </w:t>
      </w:r>
      <w:r w:rsidR="005C059A" w:rsidRPr="005A748F">
        <w:rPr>
          <w:sz w:val="22"/>
          <w:szCs w:val="22"/>
        </w:rPr>
        <w:t>IRG.</w:t>
      </w:r>
      <w:r w:rsidRPr="005A748F">
        <w:rPr>
          <w:sz w:val="22"/>
          <w:szCs w:val="22"/>
        </w:rPr>
        <w:t>272.1</w:t>
      </w:r>
      <w:r w:rsidR="004C2924" w:rsidRPr="005A748F">
        <w:rPr>
          <w:sz w:val="22"/>
          <w:szCs w:val="22"/>
        </w:rPr>
        <w:t>.</w:t>
      </w:r>
      <w:r w:rsidR="00A85A1A">
        <w:rPr>
          <w:sz w:val="22"/>
          <w:szCs w:val="22"/>
        </w:rPr>
        <w:t>2</w:t>
      </w:r>
      <w:r w:rsidRPr="005A748F">
        <w:rPr>
          <w:sz w:val="22"/>
          <w:szCs w:val="22"/>
        </w:rPr>
        <w:t>.202</w:t>
      </w:r>
      <w:r w:rsidR="00A01320" w:rsidRPr="005A748F">
        <w:rPr>
          <w:sz w:val="22"/>
          <w:szCs w:val="22"/>
        </w:rPr>
        <w:t>6</w:t>
      </w:r>
    </w:p>
    <w:p w14:paraId="6CB0EA1E" w14:textId="61980303" w:rsidR="00764338" w:rsidRPr="005A748F" w:rsidRDefault="00764338" w:rsidP="005A748F">
      <w:pPr>
        <w:widowControl w:val="0"/>
        <w:tabs>
          <w:tab w:val="left" w:pos="7064"/>
        </w:tabs>
        <w:autoSpaceDE w:val="0"/>
        <w:autoSpaceDN w:val="0"/>
        <w:adjustRightInd w:val="0"/>
        <w:spacing w:after="0" w:line="276" w:lineRule="auto"/>
        <w:ind w:left="0" w:hanging="1"/>
        <w:jc w:val="center"/>
        <w:rPr>
          <w:rFonts w:asciiTheme="minorHAnsi" w:eastAsia="Times New Roman" w:hAnsiTheme="minorHAnsi" w:cstheme="minorHAnsi"/>
          <w:color w:val="000000" w:themeColor="text1"/>
        </w:rPr>
      </w:pPr>
      <w:r w:rsidRPr="005A748F">
        <w:rPr>
          <w:rFonts w:asciiTheme="minorHAnsi" w:eastAsia="Times New Roman" w:hAnsiTheme="minorHAnsi" w:cstheme="minorHAnsi"/>
          <w:color w:val="000000" w:themeColor="text1"/>
        </w:rPr>
        <w:t xml:space="preserve">zawarta w dniu </w:t>
      </w:r>
      <w:r w:rsidR="000A3F99" w:rsidRPr="005A748F">
        <w:rPr>
          <w:rFonts w:asciiTheme="minorHAnsi" w:eastAsia="Times New Roman" w:hAnsiTheme="minorHAnsi" w:cstheme="minorHAnsi"/>
          <w:color w:val="000000" w:themeColor="text1"/>
        </w:rPr>
        <w:t>…..</w:t>
      </w:r>
      <w:r w:rsidR="00035EA4" w:rsidRPr="005A748F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Pr="005A748F">
        <w:rPr>
          <w:rFonts w:asciiTheme="minorHAnsi" w:eastAsia="Times New Roman" w:hAnsiTheme="minorHAnsi" w:cstheme="minorHAnsi"/>
          <w:color w:val="000000" w:themeColor="text1"/>
        </w:rPr>
        <w:t>202</w:t>
      </w:r>
      <w:r w:rsidR="00BB232B" w:rsidRPr="005A748F">
        <w:rPr>
          <w:rFonts w:asciiTheme="minorHAnsi" w:eastAsia="Times New Roman" w:hAnsiTheme="minorHAnsi" w:cstheme="minorHAnsi"/>
          <w:color w:val="000000" w:themeColor="text1"/>
        </w:rPr>
        <w:t>6</w:t>
      </w:r>
      <w:r w:rsidRPr="005A748F">
        <w:rPr>
          <w:rFonts w:asciiTheme="minorHAnsi" w:eastAsia="Times New Roman" w:hAnsiTheme="minorHAnsi" w:cstheme="minorHAnsi"/>
          <w:color w:val="000000" w:themeColor="text1"/>
        </w:rPr>
        <w:t>r. w Jordanowie  pomiędzy:</w:t>
      </w:r>
    </w:p>
    <w:p w14:paraId="26E6F787" w14:textId="77777777" w:rsidR="00035EA4" w:rsidRPr="005A748F" w:rsidRDefault="00035EA4" w:rsidP="005A748F">
      <w:pPr>
        <w:spacing w:after="0" w:line="276" w:lineRule="auto"/>
        <w:ind w:left="0" w:hanging="1"/>
        <w:rPr>
          <w:rFonts w:asciiTheme="minorHAnsi" w:eastAsia="Calibri" w:hAnsiTheme="minorHAnsi" w:cstheme="minorHAnsi"/>
          <w:b/>
          <w:color w:val="000000" w:themeColor="text1"/>
          <w:lang w:eastAsia="en-US"/>
        </w:rPr>
      </w:pPr>
      <w:r w:rsidRPr="005A748F">
        <w:rPr>
          <w:rFonts w:asciiTheme="minorHAnsi" w:eastAsia="Calibri" w:hAnsiTheme="minorHAnsi" w:cstheme="minorHAnsi"/>
          <w:b/>
          <w:color w:val="000000" w:themeColor="text1"/>
          <w:lang w:eastAsia="en-US"/>
        </w:rPr>
        <w:t xml:space="preserve">Miastem Jordanów </w:t>
      </w:r>
    </w:p>
    <w:p w14:paraId="05B2AE18" w14:textId="77777777" w:rsidR="00035EA4" w:rsidRPr="005A748F" w:rsidRDefault="00035EA4" w:rsidP="005A748F">
      <w:pPr>
        <w:spacing w:after="0" w:line="276" w:lineRule="auto"/>
        <w:ind w:left="0" w:hanging="1"/>
        <w:rPr>
          <w:rFonts w:asciiTheme="minorHAnsi" w:eastAsia="Calibri" w:hAnsiTheme="minorHAnsi" w:cstheme="minorHAnsi"/>
          <w:bCs/>
          <w:color w:val="000000" w:themeColor="text1"/>
          <w:lang w:eastAsia="en-US"/>
        </w:rPr>
      </w:pPr>
      <w:r w:rsidRPr="005A748F">
        <w:rPr>
          <w:rFonts w:asciiTheme="minorHAnsi" w:eastAsia="Calibri" w:hAnsiTheme="minorHAnsi" w:cstheme="minorHAnsi"/>
          <w:bCs/>
          <w:color w:val="000000" w:themeColor="text1"/>
          <w:lang w:eastAsia="en-US"/>
        </w:rPr>
        <w:t>NIP 552-15-79-821 Regon 491893227</w:t>
      </w:r>
    </w:p>
    <w:p w14:paraId="32CD7D1A" w14:textId="77777777" w:rsidR="00035EA4" w:rsidRPr="005A748F" w:rsidRDefault="00035EA4" w:rsidP="005A748F">
      <w:pPr>
        <w:spacing w:after="0" w:line="276" w:lineRule="auto"/>
        <w:ind w:left="0" w:hanging="1"/>
        <w:rPr>
          <w:rFonts w:asciiTheme="minorHAnsi" w:eastAsia="Calibri" w:hAnsiTheme="minorHAnsi" w:cstheme="minorHAnsi"/>
          <w:bCs/>
          <w:color w:val="000000" w:themeColor="text1"/>
          <w:lang w:eastAsia="en-US"/>
        </w:rPr>
      </w:pPr>
      <w:r w:rsidRPr="005A748F">
        <w:rPr>
          <w:rFonts w:asciiTheme="minorHAnsi" w:eastAsia="Calibri" w:hAnsiTheme="minorHAnsi" w:cstheme="minorHAnsi"/>
          <w:bCs/>
          <w:color w:val="000000" w:themeColor="text1"/>
          <w:lang w:eastAsia="en-US"/>
        </w:rPr>
        <w:t>reprezentowanym przez:</w:t>
      </w:r>
    </w:p>
    <w:p w14:paraId="104512A2" w14:textId="77777777" w:rsidR="00035EA4" w:rsidRPr="005A748F" w:rsidRDefault="00035EA4" w:rsidP="005A748F">
      <w:pPr>
        <w:spacing w:after="0" w:line="276" w:lineRule="auto"/>
        <w:ind w:left="0" w:hanging="1"/>
        <w:rPr>
          <w:rFonts w:asciiTheme="minorHAnsi" w:eastAsia="Calibri" w:hAnsiTheme="minorHAnsi" w:cstheme="minorHAnsi"/>
          <w:bCs/>
          <w:color w:val="000000" w:themeColor="text1"/>
          <w:lang w:eastAsia="en-US"/>
        </w:rPr>
      </w:pPr>
      <w:r w:rsidRPr="005A748F">
        <w:rPr>
          <w:rFonts w:asciiTheme="minorHAnsi" w:eastAsia="Calibri" w:hAnsiTheme="minorHAnsi" w:cstheme="minorHAnsi"/>
          <w:bCs/>
          <w:color w:val="000000" w:themeColor="text1"/>
          <w:lang w:eastAsia="en-US"/>
        </w:rPr>
        <w:t xml:space="preserve">Burmistrza  Miasta – Andrzeja Malczewskiego </w:t>
      </w:r>
    </w:p>
    <w:p w14:paraId="44E88F91" w14:textId="75193E5E" w:rsidR="00035EA4" w:rsidRPr="005A748F" w:rsidRDefault="00035EA4" w:rsidP="005A748F">
      <w:pPr>
        <w:spacing w:after="0" w:line="276" w:lineRule="auto"/>
        <w:ind w:left="0" w:hanging="1"/>
        <w:rPr>
          <w:rFonts w:asciiTheme="minorHAnsi" w:eastAsia="Calibri" w:hAnsiTheme="minorHAnsi" w:cstheme="minorHAnsi"/>
          <w:bCs/>
          <w:color w:val="000000" w:themeColor="text1"/>
          <w:lang w:eastAsia="en-US"/>
        </w:rPr>
      </w:pPr>
      <w:r w:rsidRPr="005A748F">
        <w:rPr>
          <w:rFonts w:asciiTheme="minorHAnsi" w:eastAsia="Calibri" w:hAnsiTheme="minorHAnsi" w:cstheme="minorHAnsi"/>
          <w:bCs/>
          <w:color w:val="000000" w:themeColor="text1"/>
          <w:lang w:eastAsia="en-US"/>
        </w:rPr>
        <w:t>przy kontrasygnacie Skarbnika Miasta  –  Jolanty Knapczyk,</w:t>
      </w:r>
    </w:p>
    <w:p w14:paraId="28D888CA" w14:textId="77777777" w:rsidR="00035EA4" w:rsidRPr="005A748F" w:rsidRDefault="00035EA4" w:rsidP="005A748F">
      <w:pPr>
        <w:spacing w:after="0" w:line="276" w:lineRule="auto"/>
        <w:ind w:left="0" w:hanging="1"/>
        <w:rPr>
          <w:rFonts w:asciiTheme="minorHAnsi" w:eastAsia="Calibri" w:hAnsiTheme="minorHAnsi" w:cstheme="minorHAnsi"/>
          <w:b/>
          <w:color w:val="000000" w:themeColor="text1"/>
          <w:lang w:eastAsia="en-US"/>
        </w:rPr>
      </w:pPr>
      <w:r w:rsidRPr="005A748F">
        <w:rPr>
          <w:rFonts w:asciiTheme="minorHAnsi" w:eastAsia="Calibri" w:hAnsiTheme="minorHAnsi" w:cstheme="minorHAnsi"/>
          <w:bCs/>
          <w:color w:val="000000" w:themeColor="text1"/>
          <w:lang w:eastAsia="en-US"/>
        </w:rPr>
        <w:t>zwanym w dalszej części umowy „</w:t>
      </w:r>
      <w:r w:rsidRPr="005A748F">
        <w:rPr>
          <w:rFonts w:asciiTheme="minorHAnsi" w:eastAsia="Calibri" w:hAnsiTheme="minorHAnsi" w:cstheme="minorHAnsi"/>
          <w:b/>
          <w:color w:val="000000" w:themeColor="text1"/>
          <w:lang w:eastAsia="en-US"/>
        </w:rPr>
        <w:t>Zamawiającym”</w:t>
      </w:r>
    </w:p>
    <w:p w14:paraId="6DEE3792" w14:textId="77777777" w:rsidR="00945E4B" w:rsidRPr="005A748F" w:rsidRDefault="00035EA4" w:rsidP="005A748F">
      <w:pPr>
        <w:spacing w:after="0" w:line="276" w:lineRule="auto"/>
        <w:ind w:left="0" w:hanging="1"/>
        <w:rPr>
          <w:rFonts w:asciiTheme="minorHAnsi" w:eastAsia="Calibri" w:hAnsiTheme="minorHAnsi" w:cstheme="minorHAnsi"/>
          <w:b/>
          <w:color w:val="000000" w:themeColor="text1"/>
          <w:lang w:eastAsia="en-US"/>
        </w:rPr>
      </w:pPr>
      <w:r w:rsidRPr="005A748F">
        <w:rPr>
          <w:rFonts w:asciiTheme="minorHAnsi" w:eastAsia="Calibri" w:hAnsiTheme="minorHAnsi" w:cstheme="minorHAnsi"/>
          <w:b/>
          <w:color w:val="000000" w:themeColor="text1"/>
          <w:lang w:eastAsia="en-US"/>
        </w:rPr>
        <w:t xml:space="preserve">a </w:t>
      </w:r>
    </w:p>
    <w:p w14:paraId="5D531800" w14:textId="77777777" w:rsidR="00945E4B" w:rsidRPr="005A748F" w:rsidRDefault="00945E4B" w:rsidP="005A748F">
      <w:pPr>
        <w:spacing w:after="0" w:line="276" w:lineRule="auto"/>
        <w:ind w:left="0" w:hanging="1"/>
        <w:rPr>
          <w:rFonts w:asciiTheme="minorHAnsi" w:eastAsia="Calibri" w:hAnsiTheme="minorHAnsi" w:cstheme="minorHAnsi"/>
          <w:b/>
          <w:color w:val="000000" w:themeColor="text1"/>
          <w:lang w:eastAsia="en-US"/>
        </w:rPr>
      </w:pPr>
    </w:p>
    <w:p w14:paraId="1604826E" w14:textId="4BA0C24A" w:rsidR="00035EA4" w:rsidRPr="005A748F" w:rsidRDefault="00945E4B" w:rsidP="005A748F">
      <w:pPr>
        <w:spacing w:after="0" w:line="276" w:lineRule="auto"/>
        <w:ind w:left="0" w:hanging="1"/>
        <w:rPr>
          <w:rFonts w:asciiTheme="minorHAnsi" w:eastAsia="Calibri" w:hAnsiTheme="minorHAnsi" w:cstheme="minorHAnsi"/>
          <w:b/>
          <w:color w:val="000000" w:themeColor="text1"/>
          <w:lang w:eastAsia="en-US"/>
        </w:rPr>
      </w:pPr>
      <w:r w:rsidRPr="005A748F">
        <w:rPr>
          <w:rFonts w:asciiTheme="minorHAnsi" w:eastAsia="Calibri" w:hAnsiTheme="minorHAnsi" w:cstheme="minorHAnsi"/>
          <w:b/>
          <w:color w:val="000000" w:themeColor="text1"/>
          <w:lang w:eastAsia="en-US"/>
        </w:rPr>
        <w:t>……………….</w:t>
      </w:r>
    </w:p>
    <w:p w14:paraId="460C6FA8" w14:textId="77777777" w:rsidR="00035EA4" w:rsidRPr="005A748F" w:rsidRDefault="00035EA4" w:rsidP="005A748F">
      <w:pPr>
        <w:spacing w:after="0" w:line="276" w:lineRule="auto"/>
        <w:ind w:left="0" w:hanging="1"/>
        <w:rPr>
          <w:rFonts w:asciiTheme="minorHAnsi" w:eastAsia="Calibri" w:hAnsiTheme="minorHAnsi" w:cstheme="minorHAnsi"/>
          <w:b/>
          <w:color w:val="000000" w:themeColor="text1"/>
          <w:lang w:eastAsia="en-US"/>
        </w:rPr>
      </w:pPr>
      <w:r w:rsidRPr="005A748F">
        <w:rPr>
          <w:rFonts w:asciiTheme="minorHAnsi" w:eastAsia="Calibri" w:hAnsiTheme="minorHAnsi" w:cstheme="minorHAnsi"/>
          <w:b/>
          <w:color w:val="000000" w:themeColor="text1"/>
          <w:lang w:eastAsia="en-US"/>
        </w:rPr>
        <w:t>reprezentowaną przez:</w:t>
      </w:r>
    </w:p>
    <w:p w14:paraId="662454A0" w14:textId="714A62A0" w:rsidR="00035EA4" w:rsidRPr="005A748F" w:rsidRDefault="00945E4B" w:rsidP="005A748F">
      <w:pPr>
        <w:spacing w:after="0" w:line="276" w:lineRule="auto"/>
        <w:ind w:left="0" w:hanging="1"/>
        <w:rPr>
          <w:rFonts w:asciiTheme="minorHAnsi" w:eastAsia="Calibri" w:hAnsiTheme="minorHAnsi" w:cstheme="minorHAnsi"/>
          <w:b/>
          <w:color w:val="000000" w:themeColor="text1"/>
          <w:lang w:eastAsia="en-US"/>
        </w:rPr>
      </w:pPr>
      <w:r w:rsidRPr="005A748F">
        <w:rPr>
          <w:rFonts w:asciiTheme="minorHAnsi" w:eastAsia="Calibri" w:hAnsiTheme="minorHAnsi" w:cstheme="minorHAnsi"/>
          <w:b/>
          <w:color w:val="000000" w:themeColor="text1"/>
          <w:lang w:eastAsia="en-US"/>
        </w:rPr>
        <w:t>………………</w:t>
      </w:r>
      <w:r w:rsidR="00035EA4" w:rsidRPr="005A748F">
        <w:rPr>
          <w:rFonts w:asciiTheme="minorHAnsi" w:eastAsia="Calibri" w:hAnsiTheme="minorHAnsi" w:cstheme="minorHAnsi"/>
          <w:b/>
          <w:color w:val="000000" w:themeColor="text1"/>
          <w:lang w:eastAsia="en-US"/>
        </w:rPr>
        <w:t xml:space="preserve">, </w:t>
      </w:r>
    </w:p>
    <w:p w14:paraId="5B0846C3" w14:textId="77777777" w:rsidR="00035EA4" w:rsidRPr="005A748F" w:rsidRDefault="00035EA4" w:rsidP="005A748F">
      <w:pPr>
        <w:spacing w:after="0" w:line="276" w:lineRule="auto"/>
        <w:ind w:left="0" w:hanging="1"/>
        <w:rPr>
          <w:rFonts w:asciiTheme="minorHAnsi" w:eastAsia="Calibri" w:hAnsiTheme="minorHAnsi" w:cstheme="minorHAnsi"/>
          <w:b/>
          <w:color w:val="000000" w:themeColor="text1"/>
          <w:lang w:eastAsia="en-US"/>
        </w:rPr>
      </w:pPr>
      <w:r w:rsidRPr="005A748F">
        <w:rPr>
          <w:rFonts w:asciiTheme="minorHAnsi" w:eastAsia="Calibri" w:hAnsiTheme="minorHAnsi" w:cstheme="minorHAnsi"/>
          <w:b/>
          <w:color w:val="000000" w:themeColor="text1"/>
          <w:lang w:eastAsia="en-US"/>
        </w:rPr>
        <w:t>zwaną w dalszej części umowy „Wykonawcą”.</w:t>
      </w:r>
    </w:p>
    <w:p w14:paraId="079EA102" w14:textId="77777777" w:rsidR="00035EA4" w:rsidRPr="005A748F" w:rsidRDefault="00035EA4" w:rsidP="005A748F">
      <w:pPr>
        <w:spacing w:after="0" w:line="276" w:lineRule="auto"/>
        <w:ind w:left="0" w:hanging="1"/>
        <w:rPr>
          <w:rFonts w:asciiTheme="minorHAnsi" w:eastAsia="Calibri" w:hAnsiTheme="minorHAnsi" w:cstheme="minorHAnsi"/>
          <w:b/>
          <w:color w:val="000000" w:themeColor="text1"/>
          <w:lang w:eastAsia="en-US"/>
        </w:rPr>
      </w:pPr>
    </w:p>
    <w:p w14:paraId="3097EB19" w14:textId="146B27EA" w:rsidR="00764338" w:rsidRPr="005A748F" w:rsidRDefault="00764338" w:rsidP="005A748F">
      <w:pPr>
        <w:spacing w:after="0" w:line="276" w:lineRule="auto"/>
        <w:ind w:left="0" w:hanging="1"/>
        <w:rPr>
          <w:rFonts w:asciiTheme="minorHAnsi" w:eastAsia="Times New Roman" w:hAnsiTheme="minorHAnsi" w:cstheme="minorHAnsi"/>
          <w:color w:val="000000" w:themeColor="text1"/>
          <w:lang w:eastAsia="ar-SA"/>
        </w:rPr>
      </w:pPr>
      <w:r w:rsidRPr="005A748F">
        <w:rPr>
          <w:rFonts w:asciiTheme="minorHAnsi" w:eastAsia="Arial Unicode MS" w:hAnsiTheme="minorHAnsi" w:cstheme="minorHAnsi"/>
          <w:color w:val="000000" w:themeColor="text1"/>
          <w:lang w:eastAsia="en-US"/>
        </w:rPr>
        <w:t xml:space="preserve">W wyniku przeprowadzonego postępowania </w:t>
      </w:r>
      <w:r w:rsidR="00882A3B" w:rsidRPr="005A748F">
        <w:rPr>
          <w:rFonts w:asciiTheme="minorHAnsi" w:eastAsia="Arial Unicode MS" w:hAnsiTheme="minorHAnsi" w:cstheme="minorHAnsi"/>
          <w:color w:val="000000" w:themeColor="text1"/>
          <w:lang w:eastAsia="en-US"/>
        </w:rPr>
        <w:t xml:space="preserve">w trybie podstawowym na podstawie art. 275 </w:t>
      </w:r>
      <w:r w:rsidR="006C02BC" w:rsidRPr="005A748F">
        <w:rPr>
          <w:rFonts w:asciiTheme="minorHAnsi" w:eastAsia="Arial Unicode MS" w:hAnsiTheme="minorHAnsi" w:cstheme="minorHAnsi"/>
          <w:color w:val="000000" w:themeColor="text1"/>
          <w:lang w:eastAsia="en-US"/>
        </w:rPr>
        <w:t>pkt.</w:t>
      </w:r>
      <w:r w:rsidR="00882A3B" w:rsidRPr="005A748F">
        <w:rPr>
          <w:rFonts w:asciiTheme="minorHAnsi" w:eastAsia="Arial Unicode MS" w:hAnsiTheme="minorHAnsi" w:cstheme="minorHAnsi"/>
          <w:color w:val="000000" w:themeColor="text1"/>
          <w:lang w:eastAsia="en-US"/>
        </w:rPr>
        <w:t xml:space="preserve"> 1 </w:t>
      </w:r>
      <w:r w:rsidRPr="005A748F">
        <w:rPr>
          <w:rFonts w:asciiTheme="minorHAnsi" w:eastAsia="Arial Unicode MS" w:hAnsiTheme="minorHAnsi" w:cstheme="minorHAnsi"/>
          <w:color w:val="000000" w:themeColor="text1"/>
          <w:lang w:eastAsia="en-US"/>
        </w:rPr>
        <w:t>ustawy z dnia 11 września 2019 r. Prawo zamówień publicznych (Dz. U. z 20</w:t>
      </w:r>
      <w:r w:rsidR="00BF22E4" w:rsidRPr="005A748F">
        <w:rPr>
          <w:rFonts w:asciiTheme="minorHAnsi" w:eastAsia="Arial Unicode MS" w:hAnsiTheme="minorHAnsi" w:cstheme="minorHAnsi"/>
          <w:color w:val="000000" w:themeColor="text1"/>
          <w:lang w:eastAsia="en-US"/>
        </w:rPr>
        <w:t>2</w:t>
      </w:r>
      <w:r w:rsidR="00945E4B" w:rsidRPr="005A748F">
        <w:rPr>
          <w:rFonts w:asciiTheme="minorHAnsi" w:eastAsia="Arial Unicode MS" w:hAnsiTheme="minorHAnsi" w:cstheme="minorHAnsi"/>
          <w:color w:val="000000" w:themeColor="text1"/>
          <w:lang w:eastAsia="en-US"/>
        </w:rPr>
        <w:t>4</w:t>
      </w:r>
      <w:r w:rsidRPr="005A748F">
        <w:rPr>
          <w:rFonts w:asciiTheme="minorHAnsi" w:eastAsia="Arial Unicode MS" w:hAnsiTheme="minorHAnsi" w:cstheme="minorHAnsi"/>
          <w:color w:val="000000" w:themeColor="text1"/>
          <w:lang w:eastAsia="en-US"/>
        </w:rPr>
        <w:t xml:space="preserve"> r. poz. </w:t>
      </w:r>
      <w:r w:rsidR="00816A97" w:rsidRPr="005A748F">
        <w:rPr>
          <w:rFonts w:asciiTheme="minorHAnsi" w:eastAsia="Arial Unicode MS" w:hAnsiTheme="minorHAnsi" w:cstheme="minorHAnsi"/>
          <w:color w:val="000000" w:themeColor="text1"/>
          <w:lang w:eastAsia="en-US"/>
        </w:rPr>
        <w:t>1</w:t>
      </w:r>
      <w:r w:rsidR="0089772A" w:rsidRPr="005A748F">
        <w:rPr>
          <w:rFonts w:asciiTheme="minorHAnsi" w:eastAsia="Arial Unicode MS" w:hAnsiTheme="minorHAnsi" w:cstheme="minorHAnsi"/>
          <w:color w:val="000000" w:themeColor="text1"/>
          <w:lang w:eastAsia="en-US"/>
        </w:rPr>
        <w:t>320</w:t>
      </w:r>
      <w:r w:rsidRPr="005A748F">
        <w:rPr>
          <w:rFonts w:asciiTheme="minorHAnsi" w:eastAsia="Arial Unicode MS" w:hAnsiTheme="minorHAnsi" w:cstheme="minorHAnsi"/>
          <w:color w:val="000000" w:themeColor="text1"/>
          <w:lang w:eastAsia="en-US"/>
        </w:rPr>
        <w:t xml:space="preserve"> ze zm.)</w:t>
      </w:r>
      <w:r w:rsidR="00626A81" w:rsidRPr="005A748F">
        <w:rPr>
          <w:rFonts w:asciiTheme="minorHAnsi" w:eastAsia="Arial Unicode MS" w:hAnsiTheme="minorHAnsi" w:cstheme="minorHAnsi"/>
          <w:color w:val="000000" w:themeColor="text1"/>
          <w:lang w:eastAsia="en-US"/>
        </w:rPr>
        <w:t>, dalej ustaw</w:t>
      </w:r>
      <w:r w:rsidR="00CB1C89" w:rsidRPr="005A748F">
        <w:rPr>
          <w:rFonts w:asciiTheme="minorHAnsi" w:eastAsia="Arial Unicode MS" w:hAnsiTheme="minorHAnsi" w:cstheme="minorHAnsi"/>
          <w:color w:val="000000" w:themeColor="text1"/>
          <w:lang w:eastAsia="en-US"/>
        </w:rPr>
        <w:t>ą</w:t>
      </w:r>
      <w:r w:rsidR="00626A81" w:rsidRPr="005A748F">
        <w:rPr>
          <w:rFonts w:asciiTheme="minorHAnsi" w:eastAsia="Arial Unicode MS" w:hAnsiTheme="minorHAnsi" w:cstheme="minorHAnsi"/>
          <w:color w:val="000000" w:themeColor="text1"/>
          <w:lang w:eastAsia="en-US"/>
        </w:rPr>
        <w:t xml:space="preserve"> </w:t>
      </w:r>
      <w:proofErr w:type="spellStart"/>
      <w:r w:rsidR="00626A81" w:rsidRPr="005A748F">
        <w:rPr>
          <w:rFonts w:asciiTheme="minorHAnsi" w:eastAsia="Arial Unicode MS" w:hAnsiTheme="minorHAnsi" w:cstheme="minorHAnsi"/>
          <w:color w:val="000000" w:themeColor="text1"/>
          <w:lang w:eastAsia="en-US"/>
        </w:rPr>
        <w:t>Pzp</w:t>
      </w:r>
      <w:proofErr w:type="spellEnd"/>
      <w:r w:rsidRPr="005A748F">
        <w:rPr>
          <w:rFonts w:asciiTheme="minorHAnsi" w:eastAsia="Arial Unicode MS" w:hAnsiTheme="minorHAnsi" w:cstheme="minorHAnsi"/>
          <w:color w:val="000000" w:themeColor="text1"/>
          <w:lang w:eastAsia="en-US"/>
        </w:rPr>
        <w:t xml:space="preserve"> na wykonanie zadania pn.</w:t>
      </w:r>
      <w:r w:rsidR="004C2924" w:rsidRPr="005A748F">
        <w:rPr>
          <w:rFonts w:asciiTheme="minorHAnsi" w:eastAsia="Times New Roman" w:hAnsiTheme="minorHAnsi" w:cstheme="minorHAnsi"/>
          <w:color w:val="000000" w:themeColor="text1"/>
          <w:lang w:eastAsia="ar-SA"/>
        </w:rPr>
        <w:t>:</w:t>
      </w:r>
      <w:r w:rsidR="009150D7" w:rsidRPr="005A748F">
        <w:rPr>
          <w:rFonts w:asciiTheme="minorHAnsi" w:hAnsiTheme="minorHAnsi" w:cstheme="minorHAnsi"/>
        </w:rPr>
        <w:t xml:space="preserve"> </w:t>
      </w:r>
      <w:r w:rsidR="00043D0F" w:rsidRPr="009A03C9">
        <w:rPr>
          <w:rFonts w:asciiTheme="minorHAnsi" w:hAnsiTheme="minorHAnsi" w:cstheme="minorHAnsi"/>
        </w:rPr>
        <w:t>„</w:t>
      </w:r>
      <w:r w:rsidR="00043D0F" w:rsidRPr="005A748F">
        <w:rPr>
          <w:rFonts w:asciiTheme="minorHAnsi" w:eastAsia="Calibri" w:hAnsiTheme="minorHAnsi" w:cstheme="minorHAnsi"/>
          <w:lang w:eastAsia="en-US"/>
        </w:rPr>
        <w:t>DOSTAWA I MONTAŻ 8 PARKOMATÓW wraz z oprogramowaniem, urządzeniem kontrolerskim i drukarką DLA MIASTA JORDANOWA”, nr ………….</w:t>
      </w:r>
      <w:r w:rsidRPr="005A748F">
        <w:rPr>
          <w:rFonts w:asciiTheme="minorHAnsi" w:eastAsia="Arial Unicode MS" w:hAnsiTheme="minorHAnsi" w:cstheme="minorHAnsi"/>
          <w:color w:val="000000" w:themeColor="text1"/>
          <w:lang w:eastAsia="en-US"/>
        </w:rPr>
        <w:t>została zawarta umowa</w:t>
      </w:r>
      <w:r w:rsidR="003D48B3" w:rsidRPr="005A748F">
        <w:rPr>
          <w:rFonts w:asciiTheme="minorHAnsi" w:eastAsia="Arial Unicode MS" w:hAnsiTheme="minorHAnsi" w:cstheme="minorHAnsi"/>
          <w:color w:val="000000" w:themeColor="text1"/>
          <w:lang w:eastAsia="en-US"/>
        </w:rPr>
        <w:t xml:space="preserve"> o</w:t>
      </w:r>
      <w:r w:rsidRPr="005A748F">
        <w:rPr>
          <w:rFonts w:asciiTheme="minorHAnsi" w:eastAsia="Arial Unicode MS" w:hAnsiTheme="minorHAnsi" w:cstheme="minorHAnsi"/>
          <w:color w:val="000000" w:themeColor="text1"/>
          <w:lang w:eastAsia="en-US"/>
        </w:rPr>
        <w:t xml:space="preserve"> następującej treści</w:t>
      </w:r>
    </w:p>
    <w:p w14:paraId="497BED8C" w14:textId="77777777" w:rsidR="009C6BAF" w:rsidRPr="001A3947" w:rsidRDefault="009C6BAF" w:rsidP="001A3947">
      <w:pPr>
        <w:pStyle w:val="Nagwek1"/>
        <w:spacing w:before="0" w:line="276" w:lineRule="auto"/>
        <w:rPr>
          <w:sz w:val="22"/>
          <w:szCs w:val="22"/>
        </w:rPr>
      </w:pPr>
      <w:r w:rsidRPr="001A3947">
        <w:rPr>
          <w:sz w:val="22"/>
          <w:szCs w:val="22"/>
        </w:rPr>
        <w:t>§ 1</w:t>
      </w:r>
    </w:p>
    <w:p w14:paraId="7EBBEA1A" w14:textId="037856DB" w:rsidR="00A52FE6" w:rsidRPr="005A748F" w:rsidRDefault="009C6BAF" w:rsidP="005A748F">
      <w:pPr>
        <w:numPr>
          <w:ilvl w:val="0"/>
          <w:numId w:val="2"/>
        </w:numPr>
        <w:spacing w:after="0" w:line="276" w:lineRule="auto"/>
        <w:ind w:left="284" w:hanging="284"/>
        <w:contextualSpacing/>
        <w:rPr>
          <w:rFonts w:asciiTheme="minorHAnsi" w:eastAsia="Calibri" w:hAnsiTheme="minorHAnsi" w:cstheme="minorHAnsi"/>
          <w:lang w:eastAsia="en-US"/>
        </w:rPr>
      </w:pPr>
      <w:r w:rsidRPr="005A748F">
        <w:rPr>
          <w:rFonts w:asciiTheme="minorHAnsi" w:eastAsia="Calibri" w:hAnsiTheme="minorHAnsi" w:cstheme="minorHAnsi"/>
          <w:lang w:eastAsia="en-US"/>
        </w:rPr>
        <w:t xml:space="preserve">Zamawiający </w:t>
      </w:r>
      <w:r w:rsidRPr="005A748F">
        <w:rPr>
          <w:rFonts w:asciiTheme="minorHAnsi" w:eastAsia="Calibri" w:hAnsiTheme="minorHAnsi" w:cstheme="minorHAnsi"/>
          <w:color w:val="auto"/>
          <w:lang w:eastAsia="en-US"/>
        </w:rPr>
        <w:t>powierza</w:t>
      </w:r>
      <w:r w:rsidRPr="005A748F">
        <w:rPr>
          <w:rFonts w:asciiTheme="minorHAnsi" w:eastAsia="Calibri" w:hAnsiTheme="minorHAnsi" w:cstheme="minorHAnsi"/>
          <w:lang w:eastAsia="en-US"/>
        </w:rPr>
        <w:t xml:space="preserve"> a Wykonawca przyjmuje do wykonania </w:t>
      </w:r>
      <w:r w:rsidRPr="005A748F">
        <w:rPr>
          <w:rFonts w:asciiTheme="minorHAnsi" w:eastAsia="Calibri" w:hAnsiTheme="minorHAnsi" w:cstheme="minorHAnsi"/>
          <w:color w:val="auto"/>
          <w:lang w:eastAsia="en-US"/>
        </w:rPr>
        <w:t>–</w:t>
      </w:r>
      <w:r w:rsidR="00043D0F" w:rsidRPr="005A748F">
        <w:rPr>
          <w:rFonts w:asciiTheme="minorHAnsi" w:eastAsia="Calibri" w:hAnsiTheme="minorHAnsi" w:cstheme="minorHAnsi"/>
          <w:color w:val="auto"/>
          <w:lang w:eastAsia="en-US"/>
        </w:rPr>
        <w:t xml:space="preserve">dostawę </w:t>
      </w:r>
      <w:r w:rsidR="00A52FE6" w:rsidRPr="005A748F">
        <w:rPr>
          <w:rFonts w:asciiTheme="minorHAnsi" w:eastAsia="Calibri" w:hAnsiTheme="minorHAnsi" w:cstheme="minorHAnsi"/>
          <w:color w:val="auto"/>
          <w:lang w:eastAsia="en-US"/>
        </w:rPr>
        <w:t xml:space="preserve">i montaż 8 </w:t>
      </w:r>
      <w:proofErr w:type="spellStart"/>
      <w:r w:rsidR="00A52FE6" w:rsidRPr="005A748F">
        <w:rPr>
          <w:rFonts w:asciiTheme="minorHAnsi" w:eastAsia="Calibri" w:hAnsiTheme="minorHAnsi" w:cstheme="minorHAnsi"/>
          <w:color w:val="auto"/>
          <w:lang w:eastAsia="en-US"/>
        </w:rPr>
        <w:t>parkomatów</w:t>
      </w:r>
      <w:proofErr w:type="spellEnd"/>
      <w:r w:rsidR="00A52FE6" w:rsidRPr="005A748F">
        <w:rPr>
          <w:rFonts w:asciiTheme="minorHAnsi" w:eastAsia="Calibri" w:hAnsiTheme="minorHAnsi" w:cstheme="minorHAnsi"/>
          <w:color w:val="auto"/>
          <w:lang w:eastAsia="en-US"/>
        </w:rPr>
        <w:t xml:space="preserve"> </w:t>
      </w:r>
      <w:r w:rsidRPr="005A748F">
        <w:rPr>
          <w:rFonts w:asciiTheme="minorHAnsi" w:eastAsia="Calibri" w:hAnsiTheme="minorHAnsi" w:cstheme="minorHAnsi"/>
          <w:lang w:eastAsia="en-US"/>
        </w:rPr>
        <w:t>zwan</w:t>
      </w:r>
      <w:r w:rsidR="00DB6859" w:rsidRPr="005A748F">
        <w:rPr>
          <w:rFonts w:asciiTheme="minorHAnsi" w:eastAsia="Calibri" w:hAnsiTheme="minorHAnsi" w:cstheme="minorHAnsi"/>
          <w:lang w:eastAsia="en-US"/>
        </w:rPr>
        <w:t>e</w:t>
      </w:r>
      <w:r w:rsidRPr="005A748F">
        <w:rPr>
          <w:rFonts w:asciiTheme="minorHAnsi" w:eastAsia="Calibri" w:hAnsiTheme="minorHAnsi" w:cstheme="minorHAnsi"/>
          <w:lang w:eastAsia="en-US"/>
        </w:rPr>
        <w:t xml:space="preserve"> dalej „</w:t>
      </w:r>
      <w:r w:rsidR="00AF2BB7" w:rsidRPr="005A748F">
        <w:rPr>
          <w:rFonts w:asciiTheme="minorHAnsi" w:eastAsia="Calibri" w:hAnsiTheme="minorHAnsi" w:cstheme="minorHAnsi"/>
          <w:lang w:eastAsia="en-US"/>
        </w:rPr>
        <w:t>Przedmiotem umowy</w:t>
      </w:r>
      <w:r w:rsidRPr="005A748F">
        <w:rPr>
          <w:rFonts w:asciiTheme="minorHAnsi" w:eastAsia="Calibri" w:hAnsiTheme="minorHAnsi" w:cstheme="minorHAnsi"/>
          <w:lang w:eastAsia="en-US"/>
        </w:rPr>
        <w:t>”.</w:t>
      </w:r>
      <w:r w:rsidR="00DE4106" w:rsidRPr="005A748F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7659560F" w14:textId="6933AE8B" w:rsidR="00DE4106" w:rsidRPr="005A748F" w:rsidRDefault="00DE4106" w:rsidP="005A748F">
      <w:pPr>
        <w:numPr>
          <w:ilvl w:val="0"/>
          <w:numId w:val="2"/>
        </w:numPr>
        <w:spacing w:after="0" w:line="276" w:lineRule="auto"/>
        <w:ind w:left="284" w:hanging="284"/>
        <w:contextualSpacing/>
        <w:rPr>
          <w:rFonts w:asciiTheme="minorHAnsi" w:eastAsia="Calibri" w:hAnsiTheme="minorHAnsi" w:cstheme="minorHAnsi"/>
          <w:lang w:eastAsia="en-US"/>
        </w:rPr>
      </w:pPr>
      <w:r w:rsidRPr="005A748F">
        <w:rPr>
          <w:rFonts w:asciiTheme="minorHAnsi" w:eastAsia="Times New Roman" w:hAnsiTheme="minorHAnsi" w:cstheme="minorHAnsi"/>
          <w:color w:val="auto"/>
          <w:lang w:eastAsia="ar-SA"/>
        </w:rPr>
        <w:t>Specyfikacja  Warunków Zamówienia zwana dalej SWZ z załącznikami oraz oferta Wykonawcy stanowi integralną część do niniejszej umowy</w:t>
      </w:r>
      <w:r w:rsidR="003D48B3" w:rsidRPr="005A748F">
        <w:rPr>
          <w:rFonts w:asciiTheme="minorHAnsi" w:eastAsia="Times New Roman" w:hAnsiTheme="minorHAnsi" w:cstheme="minorHAnsi"/>
          <w:color w:val="auto"/>
          <w:lang w:eastAsia="ar-SA"/>
        </w:rPr>
        <w:t>.</w:t>
      </w:r>
    </w:p>
    <w:p w14:paraId="76839EF8" w14:textId="50DC729A" w:rsidR="00BB232B" w:rsidRPr="001A3947" w:rsidRDefault="00BB232B" w:rsidP="001A3947">
      <w:pPr>
        <w:pStyle w:val="Nagwek1"/>
        <w:spacing w:before="0" w:line="276" w:lineRule="auto"/>
        <w:rPr>
          <w:sz w:val="22"/>
          <w:szCs w:val="22"/>
          <w:lang w:eastAsia="zh-CN"/>
        </w:rPr>
      </w:pPr>
      <w:r w:rsidRPr="001A3947">
        <w:rPr>
          <w:sz w:val="22"/>
          <w:szCs w:val="22"/>
          <w:lang w:eastAsia="zh-CN"/>
        </w:rPr>
        <w:t>§</w:t>
      </w:r>
      <w:r w:rsidRPr="001A3947">
        <w:rPr>
          <w:rFonts w:eastAsia="Arial"/>
          <w:sz w:val="22"/>
          <w:szCs w:val="22"/>
          <w:lang w:eastAsia="zh-CN"/>
        </w:rPr>
        <w:t xml:space="preserve"> </w:t>
      </w:r>
      <w:r w:rsidR="00832686" w:rsidRPr="001A3947">
        <w:rPr>
          <w:sz w:val="22"/>
          <w:szCs w:val="22"/>
          <w:lang w:eastAsia="zh-CN"/>
        </w:rPr>
        <w:t>2</w:t>
      </w:r>
    </w:p>
    <w:p w14:paraId="32768CB3" w14:textId="77777777" w:rsidR="00BB232B" w:rsidRPr="001A3947" w:rsidRDefault="00BB232B" w:rsidP="005A748F">
      <w:pPr>
        <w:widowControl w:val="0"/>
        <w:numPr>
          <w:ilvl w:val="0"/>
          <w:numId w:val="23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Wykonawca w ramach przedmiotu umowy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zobowiązuje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się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do:</w:t>
      </w:r>
    </w:p>
    <w:p w14:paraId="09008B91" w14:textId="6DE9FC81" w:rsidR="00BB232B" w:rsidRPr="001A3947" w:rsidRDefault="00BB232B" w:rsidP="001A3947">
      <w:pPr>
        <w:widowControl w:val="0"/>
        <w:numPr>
          <w:ilvl w:val="0"/>
          <w:numId w:val="32"/>
        </w:numPr>
        <w:tabs>
          <w:tab w:val="left" w:pos="567"/>
        </w:tabs>
        <w:suppressAutoHyphens/>
        <w:spacing w:after="0" w:line="276" w:lineRule="auto"/>
        <w:rPr>
          <w:rFonts w:asciiTheme="minorHAnsi" w:eastAsia="Times New Roman" w:hAnsiTheme="minorHAnsi" w:cstheme="minorHAnsi"/>
          <w:color w:val="auto"/>
          <w:lang w:eastAsia="zh-CN"/>
        </w:rPr>
      </w:pPr>
      <w:bookmarkStart w:id="0" w:name="_Hlk204581603"/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dostarczenia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Zamawiającemu </w:t>
      </w:r>
      <w:r w:rsidR="000414F5" w:rsidRPr="001A3947">
        <w:rPr>
          <w:rFonts w:asciiTheme="minorHAnsi" w:eastAsia="Times New Roman" w:hAnsiTheme="minorHAnsi" w:cstheme="minorHAnsi"/>
          <w:color w:val="auto"/>
          <w:lang w:eastAsia="zh-CN"/>
        </w:rPr>
        <w:t>8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 sztuk </w:t>
      </w:r>
      <w:proofErr w:type="spellStart"/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parkomatów</w:t>
      </w:r>
      <w:proofErr w:type="spellEnd"/>
      <w:r w:rsidR="000414F5"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 wraz z oprogramowaniem</w:t>
      </w:r>
      <w:r w:rsidR="00A52FE6" w:rsidRPr="005A748F">
        <w:rPr>
          <w:rFonts w:asciiTheme="minorHAnsi" w:eastAsia="Times New Roman" w:hAnsiTheme="minorHAnsi" w:cstheme="minorHAnsi"/>
          <w:color w:val="auto"/>
          <w:lang w:eastAsia="zh-CN"/>
        </w:rPr>
        <w:t xml:space="preserve"> służącego</w:t>
      </w:r>
      <w:r w:rsid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do obsługi </w:t>
      </w:r>
      <w:r w:rsidR="000414F5"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parkingu płatnego niestrzeżonego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w </w:t>
      </w:r>
      <w:r w:rsidR="000414F5"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Jordanowie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 wraz z ich montażem, uruchomieniem i utrzymywaniem systemu nadzorującego pracę </w:t>
      </w:r>
      <w:proofErr w:type="spellStart"/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parkomatów</w:t>
      </w:r>
      <w:proofErr w:type="spellEnd"/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, zlokalizowanego na serwerach Wykonawcy przez okres udzielonej gwarancji oraz przeprowadzenia szkolenia pracowników Zamawiającego w zakresie obsługi dostarczonych </w:t>
      </w:r>
      <w:proofErr w:type="spellStart"/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parkomatów</w:t>
      </w:r>
      <w:proofErr w:type="spellEnd"/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,</w:t>
      </w:r>
    </w:p>
    <w:p w14:paraId="41CE5856" w14:textId="1035DDCE" w:rsidR="000414F5" w:rsidRPr="001A3947" w:rsidRDefault="00BB232B" w:rsidP="001A3947">
      <w:pPr>
        <w:pStyle w:val="Akapitzlist"/>
        <w:numPr>
          <w:ilvl w:val="0"/>
          <w:numId w:val="32"/>
        </w:numPr>
        <w:spacing w:after="0"/>
        <w:jc w:val="both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 xml:space="preserve">dostarczenia Zamawiającemu </w:t>
      </w:r>
      <w:bookmarkEnd w:id="0"/>
      <w:r w:rsidR="000414F5" w:rsidRPr="001A3947">
        <w:rPr>
          <w:rFonts w:asciiTheme="minorHAnsi" w:eastAsia="Times New Roman" w:hAnsiTheme="minorHAnsi" w:cstheme="minorHAnsi"/>
          <w:lang w:eastAsia="zh-CN"/>
        </w:rPr>
        <w:t xml:space="preserve">zestawu z oprogramowaniem kontrolerskim, drukarką mobilną. </w:t>
      </w:r>
    </w:p>
    <w:p w14:paraId="2342A245" w14:textId="250BF129" w:rsidR="00C359CC" w:rsidRPr="001A3947" w:rsidRDefault="00C359CC" w:rsidP="001A3947">
      <w:pPr>
        <w:pStyle w:val="Akapitzlist"/>
        <w:numPr>
          <w:ilvl w:val="0"/>
          <w:numId w:val="32"/>
        </w:numPr>
        <w:spacing w:after="0"/>
        <w:jc w:val="both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 xml:space="preserve">Demontaż starych parkometrów -szt.8 (załącznik nr </w:t>
      </w:r>
      <w:r w:rsidR="00AD740A">
        <w:rPr>
          <w:rFonts w:asciiTheme="minorHAnsi" w:eastAsia="Times New Roman" w:hAnsiTheme="minorHAnsi" w:cstheme="minorHAnsi"/>
          <w:lang w:eastAsia="zh-CN"/>
        </w:rPr>
        <w:t>10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 do Umowy</w:t>
      </w:r>
      <w:r w:rsidR="000E2DED" w:rsidRPr="005A748F">
        <w:rPr>
          <w:rFonts w:asciiTheme="minorHAnsi" w:eastAsia="Times New Roman" w:hAnsiTheme="minorHAnsi" w:cstheme="minorHAnsi"/>
          <w:lang w:eastAsia="zh-CN"/>
        </w:rPr>
        <w:t>)</w:t>
      </w:r>
      <w:r w:rsidRPr="001A3947">
        <w:rPr>
          <w:rFonts w:asciiTheme="minorHAnsi" w:eastAsia="Times New Roman" w:hAnsiTheme="minorHAnsi" w:cstheme="minorHAnsi"/>
          <w:lang w:eastAsia="zh-CN"/>
        </w:rPr>
        <w:t>.</w:t>
      </w:r>
    </w:p>
    <w:p w14:paraId="41D4CD3E" w14:textId="241FB0F6" w:rsidR="00BB232B" w:rsidRPr="001A3947" w:rsidRDefault="00BB232B" w:rsidP="005A748F">
      <w:pPr>
        <w:widowControl w:val="0"/>
        <w:tabs>
          <w:tab w:val="left" w:pos="567"/>
        </w:tabs>
        <w:suppressAutoHyphens/>
        <w:spacing w:after="0" w:line="276" w:lineRule="auto"/>
        <w:ind w:left="284" w:firstLine="0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Powyższy przedmiot umowy będzie zwany</w:t>
      </w:r>
      <w:r w:rsidRPr="001A3947">
        <w:rPr>
          <w:rFonts w:asciiTheme="minorHAnsi" w:eastAsia="Times New Roman" w:hAnsiTheme="minorHAnsi" w:cstheme="minorHAnsi"/>
          <w:color w:val="FF0000"/>
          <w:lang w:eastAsia="zh-CN"/>
        </w:rPr>
        <w:t xml:space="preserve"> </w:t>
      </w:r>
      <w:r w:rsidRPr="001A3947">
        <w:rPr>
          <w:rFonts w:asciiTheme="minorHAnsi" w:hAnsiTheme="minorHAnsi" w:cstheme="minorHAnsi"/>
        </w:rPr>
        <w:t xml:space="preserve">dalej także „elementami umowy”. </w:t>
      </w:r>
    </w:p>
    <w:p w14:paraId="1BD29F50" w14:textId="77777777" w:rsidR="00BB232B" w:rsidRPr="001A3947" w:rsidRDefault="00BB232B" w:rsidP="005A748F">
      <w:pPr>
        <w:widowControl w:val="0"/>
        <w:numPr>
          <w:ilvl w:val="0"/>
          <w:numId w:val="23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Szczegółowy opis przedmiotu zamówienia określa zał. nr 1 do umowy – „Opis przedmiotu zamówienia” oraz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lang w:eastAsia="zh-CN"/>
        </w:rPr>
        <w:t xml:space="preserve">Specyfikacja Warunków Zamówienia (SWZ) na podstawie której zawarto niniejszą umowę wraz z ewentualnymi wyjaśnieniami i zmianami treści SWZ dokonanymi w toku postępowania o udzielenie zamówienia publicznego stanowiąca </w:t>
      </w:r>
      <w:r w:rsidRPr="001A3947">
        <w:rPr>
          <w:rFonts w:asciiTheme="minorHAnsi" w:eastAsia="Times New Roman" w:hAnsiTheme="minorHAnsi" w:cstheme="minorHAnsi"/>
          <w:bCs/>
          <w:color w:val="auto"/>
          <w:lang w:eastAsia="zh-CN"/>
        </w:rPr>
        <w:t>zał. nr 3 do umowy</w:t>
      </w:r>
      <w:r w:rsidRPr="001A3947">
        <w:rPr>
          <w:rFonts w:asciiTheme="minorHAnsi" w:hAnsiTheme="minorHAnsi" w:cstheme="minorHAnsi"/>
          <w:lang w:eastAsia="zh-CN"/>
        </w:rPr>
        <w:t>.</w:t>
      </w:r>
    </w:p>
    <w:p w14:paraId="7A368717" w14:textId="77777777" w:rsidR="00BB232B" w:rsidRPr="001A3947" w:rsidRDefault="00BB232B" w:rsidP="005A748F">
      <w:pPr>
        <w:widowControl w:val="0"/>
        <w:numPr>
          <w:ilvl w:val="0"/>
          <w:numId w:val="23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color w:val="auto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spacing w:val="-1"/>
          <w:lang w:eastAsia="zh-CN"/>
        </w:rPr>
        <w:t>Opis w tym parametry urządzeń zaoferowanych w ramach przedmiotu umowy określa zał. nr 2 do umowy – oferta Wykonawcy.</w:t>
      </w:r>
    </w:p>
    <w:p w14:paraId="18E9850E" w14:textId="77777777" w:rsidR="00BB232B" w:rsidRPr="001A3947" w:rsidRDefault="00BB232B" w:rsidP="005A748F">
      <w:pPr>
        <w:widowControl w:val="0"/>
        <w:tabs>
          <w:tab w:val="left" w:pos="284"/>
        </w:tabs>
        <w:suppressAutoHyphens/>
        <w:spacing w:after="0" w:line="276" w:lineRule="auto"/>
        <w:ind w:left="284" w:firstLine="0"/>
        <w:rPr>
          <w:rFonts w:asciiTheme="minorHAnsi" w:hAnsiTheme="minorHAnsi" w:cstheme="minorHAnsi"/>
          <w:color w:val="auto"/>
          <w:lang w:eastAsia="zh-CN"/>
        </w:rPr>
      </w:pPr>
      <w:r w:rsidRPr="001A3947">
        <w:rPr>
          <w:rFonts w:asciiTheme="minorHAnsi" w:hAnsiTheme="minorHAnsi" w:cstheme="minorHAnsi"/>
          <w:color w:val="auto"/>
          <w:lang w:eastAsia="zh-CN"/>
        </w:rPr>
        <w:t xml:space="preserve">Nazwa, model, producent </w:t>
      </w:r>
      <w:proofErr w:type="spellStart"/>
      <w:r w:rsidRPr="001A3947">
        <w:rPr>
          <w:rFonts w:asciiTheme="minorHAnsi" w:hAnsiTheme="minorHAnsi" w:cstheme="minorHAnsi"/>
          <w:color w:val="auto"/>
          <w:lang w:eastAsia="zh-CN"/>
        </w:rPr>
        <w:t>parkomatów</w:t>
      </w:r>
      <w:proofErr w:type="spellEnd"/>
      <w:r w:rsidRPr="001A3947">
        <w:rPr>
          <w:rFonts w:asciiTheme="minorHAnsi" w:hAnsiTheme="minorHAnsi" w:cstheme="minorHAnsi"/>
          <w:color w:val="auto"/>
          <w:lang w:eastAsia="zh-CN"/>
        </w:rPr>
        <w:t>, które Wykonawca dostarczy w ramach niniejszego przedmiotu umowy: ……………………………………………………..</w:t>
      </w:r>
    </w:p>
    <w:p w14:paraId="51A21BC3" w14:textId="77777777" w:rsidR="00BB232B" w:rsidRPr="001A3947" w:rsidRDefault="00BB232B" w:rsidP="005A748F">
      <w:pPr>
        <w:widowControl w:val="0"/>
        <w:numPr>
          <w:ilvl w:val="0"/>
          <w:numId w:val="23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lastRenderedPageBreak/>
        <w:t>Wykonawca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oświadcza,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że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posiada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kwalifikacje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potencjał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niezbędne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prawidłowego, zgodnego z umową wykonania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przedmiotu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umowy w określonym w niej terminie.</w:t>
      </w:r>
    </w:p>
    <w:p w14:paraId="530FF216" w14:textId="77777777" w:rsidR="00BB232B" w:rsidRPr="001A3947" w:rsidRDefault="00BB232B" w:rsidP="005A748F">
      <w:pPr>
        <w:widowControl w:val="0"/>
        <w:numPr>
          <w:ilvl w:val="0"/>
          <w:numId w:val="23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Wykonawca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oświadcza,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że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dostarczane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przez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ramach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realizacji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niniejszej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umowy</w:t>
      </w:r>
      <w:r w:rsidRPr="001A3947">
        <w:rPr>
          <w:rFonts w:asciiTheme="minorHAnsi" w:hAnsiTheme="minorHAnsi" w:cstheme="minorHAnsi"/>
          <w:lang w:eastAsia="zh-CN"/>
        </w:rPr>
        <w:t xml:space="preserve"> wszystkie </w:t>
      </w:r>
      <w:r w:rsidRPr="001A3947">
        <w:rPr>
          <w:rFonts w:asciiTheme="minorHAnsi" w:eastAsia="Times New Roman" w:hAnsiTheme="minorHAnsi" w:cstheme="minorHAnsi"/>
          <w:lang w:eastAsia="zh-CN"/>
        </w:rPr>
        <w:t>elementy umowy opisane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ust.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1 - 3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powyżej,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są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fabrycznie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nowe,</w:t>
      </w:r>
      <w:r w:rsidRPr="001A3947">
        <w:rPr>
          <w:rFonts w:asciiTheme="minorHAnsi" w:hAnsiTheme="minorHAnsi" w:cstheme="minorHAnsi"/>
        </w:rPr>
        <w:t xml:space="preserve"> nieużywane, </w:t>
      </w:r>
      <w:r w:rsidRPr="001A3947">
        <w:rPr>
          <w:rFonts w:asciiTheme="minorHAnsi" w:eastAsia="Times New Roman" w:hAnsiTheme="minorHAnsi" w:cstheme="minorHAnsi"/>
        </w:rPr>
        <w:t>wolne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od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wad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fizycznych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i</w:t>
      </w:r>
      <w:r w:rsidRPr="001A3947">
        <w:rPr>
          <w:rFonts w:asciiTheme="minorHAnsi" w:hAnsiTheme="minorHAnsi" w:cstheme="minorHAnsi"/>
        </w:rPr>
        <w:t xml:space="preserve">  </w:t>
      </w:r>
      <w:r w:rsidRPr="001A3947">
        <w:rPr>
          <w:rFonts w:asciiTheme="minorHAnsi" w:eastAsia="Times New Roman" w:hAnsiTheme="minorHAnsi" w:cstheme="minorHAnsi"/>
        </w:rPr>
        <w:t>prawnych,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stanowią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jego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własność,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są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obciążone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jakimikolwiek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roszczeniami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osób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trzecich,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są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przedmiotem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zastawu,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zastawu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skarbowego,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zajęcia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postępowaniu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egzekucyjnym,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jak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również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zostało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wobec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podjęte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jakiekolwiek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inne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działanie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mogące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skutkować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zgłoszeniem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wobec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roszczeń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osób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trzecich.</w:t>
      </w:r>
      <w:r w:rsidRPr="001A3947">
        <w:rPr>
          <w:rFonts w:asciiTheme="minorHAnsi" w:hAnsiTheme="minorHAnsi" w:cstheme="minorHAnsi"/>
          <w:lang w:eastAsia="zh-CN"/>
        </w:rPr>
        <w:t xml:space="preserve">  </w:t>
      </w:r>
    </w:p>
    <w:p w14:paraId="25C72590" w14:textId="77777777" w:rsidR="00BB232B" w:rsidRPr="001A3947" w:rsidRDefault="00BB232B" w:rsidP="005A748F">
      <w:pPr>
        <w:widowControl w:val="0"/>
        <w:numPr>
          <w:ilvl w:val="0"/>
          <w:numId w:val="23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Przedmiot umowy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powinien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odpowiadać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co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jakości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wymogom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wyrobów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dopuszczonych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obrotu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stosowania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w zakresie realizacji przedmiotu umowy oraz musi spełniać wszystkie normy                                  i wymagania stawiane takim towarom przez prawo polskie i unijne. </w:t>
      </w:r>
    </w:p>
    <w:p w14:paraId="63F8CA8B" w14:textId="77777777" w:rsidR="00BB232B" w:rsidRPr="001A3947" w:rsidRDefault="00BB232B" w:rsidP="005A748F">
      <w:pPr>
        <w:widowControl w:val="0"/>
        <w:numPr>
          <w:ilvl w:val="0"/>
          <w:numId w:val="23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Do dostarczonego przedmiotu umowy Wykonawca zobowiązuje się dołączyć niezbędne instrukcje                 i materiały dotyczące użytkowania w języku polskim, dokumenty – np. atesty, certyfikaty na znak  bezpieczeństwa, deklaracje zgodności, licencje (jeżeli są dla danego produktu wymagane prawem).</w:t>
      </w:r>
    </w:p>
    <w:p w14:paraId="5A7F3067" w14:textId="77777777" w:rsidR="00BB232B" w:rsidRPr="001A3947" w:rsidRDefault="00BB232B" w:rsidP="005A748F">
      <w:pPr>
        <w:widowControl w:val="0"/>
        <w:numPr>
          <w:ilvl w:val="0"/>
          <w:numId w:val="23"/>
        </w:numPr>
        <w:tabs>
          <w:tab w:val="left" w:pos="284"/>
          <w:tab w:val="num" w:pos="786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color w:val="auto"/>
          <w:lang w:eastAsia="zh-CN"/>
        </w:rPr>
      </w:pPr>
      <w:r w:rsidRPr="001A3947">
        <w:rPr>
          <w:rFonts w:asciiTheme="minorHAnsi" w:hAnsiTheme="minorHAnsi" w:cstheme="minorHAnsi"/>
          <w:color w:val="auto"/>
          <w:lang w:eastAsia="zh-CN"/>
        </w:rPr>
        <w:t xml:space="preserve">W ramach dostarczenia przedmiotu umowy, Wykonawca zobowiązuje się do wydania na rzecz Zamawiającego urządzeń z zainstalowanymi właściwymi systemami operacyjnymi i systemem nadzorującym prace </w:t>
      </w:r>
      <w:proofErr w:type="spellStart"/>
      <w:r w:rsidRPr="001A3947">
        <w:rPr>
          <w:rFonts w:asciiTheme="minorHAnsi" w:hAnsiTheme="minorHAnsi" w:cstheme="minorHAnsi"/>
          <w:color w:val="auto"/>
          <w:lang w:eastAsia="zh-CN"/>
        </w:rPr>
        <w:t>parkomatów</w:t>
      </w:r>
      <w:proofErr w:type="spellEnd"/>
      <w:r w:rsidRPr="001A3947">
        <w:rPr>
          <w:rFonts w:asciiTheme="minorHAnsi" w:hAnsiTheme="minorHAnsi" w:cstheme="minorHAnsi"/>
          <w:color w:val="auto"/>
          <w:lang w:eastAsia="zh-CN"/>
        </w:rPr>
        <w:t xml:space="preserve">, jak również zabezpieczenia w odpowiedniej formie posiadania przez Zamawiającego wszelkich odpowiednich praw licencyjnych do zainstalowanego oprogramowania również po okresie gwarancji. </w:t>
      </w:r>
    </w:p>
    <w:p w14:paraId="5C70CD90" w14:textId="77777777" w:rsidR="00BB232B" w:rsidRPr="001A3947" w:rsidRDefault="00BB232B" w:rsidP="005A748F">
      <w:pPr>
        <w:widowControl w:val="0"/>
        <w:tabs>
          <w:tab w:val="left" w:pos="284"/>
        </w:tabs>
        <w:suppressAutoHyphens/>
        <w:spacing w:after="0" w:line="276" w:lineRule="auto"/>
        <w:ind w:left="0" w:firstLine="0"/>
        <w:rPr>
          <w:rFonts w:asciiTheme="minorHAnsi" w:hAnsiTheme="minorHAnsi" w:cstheme="minorHAnsi"/>
          <w:lang w:eastAsia="zh-CN"/>
        </w:rPr>
      </w:pPr>
    </w:p>
    <w:p w14:paraId="6E8AE799" w14:textId="34256293" w:rsidR="00BB232B" w:rsidRPr="001A3947" w:rsidRDefault="00BB232B" w:rsidP="001A3947">
      <w:pPr>
        <w:pStyle w:val="Nagwek1"/>
        <w:spacing w:before="0" w:line="276" w:lineRule="auto"/>
        <w:rPr>
          <w:sz w:val="22"/>
          <w:szCs w:val="22"/>
          <w:lang w:eastAsia="zh-CN"/>
        </w:rPr>
      </w:pPr>
      <w:r w:rsidRPr="001A3947">
        <w:rPr>
          <w:sz w:val="22"/>
          <w:szCs w:val="22"/>
          <w:lang w:eastAsia="zh-CN"/>
        </w:rPr>
        <w:t>§</w:t>
      </w:r>
      <w:r w:rsidRPr="001A3947">
        <w:rPr>
          <w:rFonts w:eastAsia="Arial"/>
          <w:sz w:val="22"/>
          <w:szCs w:val="22"/>
          <w:lang w:eastAsia="zh-CN"/>
        </w:rPr>
        <w:t xml:space="preserve"> </w:t>
      </w:r>
      <w:r w:rsidR="00832686" w:rsidRPr="001A3947">
        <w:rPr>
          <w:sz w:val="22"/>
          <w:szCs w:val="22"/>
          <w:lang w:eastAsia="zh-CN"/>
        </w:rPr>
        <w:t>3</w:t>
      </w:r>
    </w:p>
    <w:p w14:paraId="61E3D410" w14:textId="0F2E4E91" w:rsidR="00BB232B" w:rsidRPr="001A3947" w:rsidRDefault="00BB232B" w:rsidP="005A748F">
      <w:pPr>
        <w:numPr>
          <w:ilvl w:val="1"/>
          <w:numId w:val="21"/>
        </w:numPr>
        <w:tabs>
          <w:tab w:val="num" w:pos="284"/>
        </w:tabs>
        <w:suppressAutoHyphens/>
        <w:spacing w:after="0" w:line="276" w:lineRule="auto"/>
        <w:ind w:left="284" w:hanging="284"/>
        <w:rPr>
          <w:rFonts w:asciiTheme="minorHAnsi" w:eastAsia="Times New Roman" w:hAnsiTheme="minorHAnsi" w:cstheme="minorHAnsi"/>
          <w:bCs/>
          <w:color w:val="auto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Wykonawca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zobowiązany jest do wykonania przedmiotu umowy w terminie </w:t>
      </w:r>
      <w:r w:rsidR="003F489F" w:rsidRPr="005A748F">
        <w:rPr>
          <w:rFonts w:asciiTheme="minorHAnsi" w:eastAsia="Times New Roman" w:hAnsiTheme="minorHAnsi" w:cstheme="minorHAnsi"/>
          <w:lang w:eastAsia="zh-CN"/>
        </w:rPr>
        <w:t xml:space="preserve">do </w:t>
      </w:r>
      <w:r w:rsidRPr="001A3947">
        <w:rPr>
          <w:rFonts w:asciiTheme="minorHAnsi" w:eastAsia="Times New Roman" w:hAnsiTheme="minorHAnsi" w:cstheme="minorHAnsi"/>
          <w:b/>
          <w:bCs/>
          <w:color w:val="auto"/>
          <w:lang w:eastAsia="zh-CN"/>
        </w:rPr>
        <w:t>3 miesięcy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 od dnia podpisania umowy tj. </w:t>
      </w:r>
      <w:r w:rsidRPr="001A3947">
        <w:rPr>
          <w:rFonts w:asciiTheme="minorHAnsi" w:eastAsia="Times New Roman" w:hAnsiTheme="minorHAnsi" w:cstheme="minorHAnsi"/>
          <w:b/>
          <w:bCs/>
          <w:lang w:eastAsia="zh-CN"/>
        </w:rPr>
        <w:t xml:space="preserve">do </w:t>
      </w:r>
      <w:r w:rsidRPr="001A3947">
        <w:rPr>
          <w:rFonts w:asciiTheme="minorHAnsi" w:eastAsia="Times New Roman" w:hAnsiTheme="minorHAnsi" w:cstheme="minorHAnsi"/>
          <w:b/>
          <w:bCs/>
          <w:color w:val="auto"/>
          <w:lang w:eastAsia="zh-CN"/>
        </w:rPr>
        <w:t>……………………… r.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 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zh-CN"/>
        </w:rPr>
        <w:t xml:space="preserve">Termin uznaje się za dotrzymany jeżeli w tym terminie Wykonawca dostarczy, zamontuje i uruchomi wszystkie </w:t>
      </w:r>
      <w:proofErr w:type="spellStart"/>
      <w:r w:rsidRPr="001A3947">
        <w:rPr>
          <w:rFonts w:asciiTheme="minorHAnsi" w:eastAsia="Times New Roman" w:hAnsiTheme="minorHAnsi" w:cstheme="minorHAnsi"/>
          <w:bCs/>
          <w:color w:val="auto"/>
          <w:lang w:eastAsia="zh-CN"/>
        </w:rPr>
        <w:t>parkomaty</w:t>
      </w:r>
      <w:proofErr w:type="spellEnd"/>
      <w:r w:rsidRPr="001A3947">
        <w:rPr>
          <w:rFonts w:asciiTheme="minorHAnsi" w:eastAsia="Times New Roman" w:hAnsiTheme="minorHAnsi" w:cstheme="minorHAnsi"/>
          <w:bCs/>
          <w:color w:val="auto"/>
          <w:lang w:eastAsia="zh-CN"/>
        </w:rPr>
        <w:t xml:space="preserve"> w miejscu wskazanym przez Zamawiającego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oraz przeprowadzi szkolenia pracowników Zamawiającego w zakresie obsługi dostarczonych </w:t>
      </w:r>
      <w:proofErr w:type="spellStart"/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parkomatów</w:t>
      </w:r>
      <w:proofErr w:type="spellEnd"/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 </w:t>
      </w:r>
      <w:r w:rsid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.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Powyższy zakres przedmiotu umowy zostanie potwierdzony protokołem odbioru o którym mowa w</w:t>
      </w:r>
      <w:r w:rsidRPr="001A3947">
        <w:rPr>
          <w:rFonts w:asciiTheme="minorHAnsi" w:eastAsia="Times New Roman" w:hAnsiTheme="minorHAnsi" w:cstheme="minorHAnsi"/>
          <w:color w:val="EE0000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</w:rPr>
        <w:t>§4 ust. 1.</w:t>
      </w:r>
    </w:p>
    <w:p w14:paraId="7C4B50D6" w14:textId="77777777" w:rsidR="00BB232B" w:rsidRPr="001A3947" w:rsidRDefault="00BB232B" w:rsidP="005A748F">
      <w:pPr>
        <w:numPr>
          <w:ilvl w:val="1"/>
          <w:numId w:val="21"/>
        </w:numPr>
        <w:tabs>
          <w:tab w:val="num" w:pos="284"/>
        </w:tabs>
        <w:suppressAutoHyphens/>
        <w:spacing w:after="0" w:line="276" w:lineRule="auto"/>
        <w:ind w:left="284" w:hanging="284"/>
        <w:rPr>
          <w:rFonts w:asciiTheme="minorHAnsi" w:eastAsia="Times New Roman" w:hAnsiTheme="minorHAnsi" w:cstheme="minorHAnsi"/>
          <w:color w:val="FF0000"/>
          <w:lang w:eastAsia="zh-CN"/>
        </w:rPr>
      </w:pPr>
      <w:r w:rsidRPr="001A3947">
        <w:rPr>
          <w:rFonts w:asciiTheme="minorHAnsi" w:hAnsiTheme="minorHAnsi" w:cstheme="minorHAnsi"/>
          <w:lang w:eastAsia="zh-CN"/>
        </w:rPr>
        <w:t>Dostawa elementów umowy nastąpi środkami transportu zapewnionymi przez Wykonawcę</w:t>
      </w:r>
      <w:r w:rsidRPr="001A3947">
        <w:rPr>
          <w:rFonts w:asciiTheme="minorHAnsi" w:hAnsiTheme="minorHAnsi" w:cstheme="minorHAnsi"/>
          <w:bCs/>
          <w:lang w:eastAsia="zh-CN"/>
        </w:rPr>
        <w:t xml:space="preserve">, </w:t>
      </w:r>
      <w:r w:rsidRPr="001A3947">
        <w:rPr>
          <w:rFonts w:asciiTheme="minorHAnsi" w:eastAsia="Times New Roman" w:hAnsiTheme="minorHAnsi" w:cstheme="minorHAnsi"/>
        </w:rPr>
        <w:t>na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koszt</w:t>
      </w:r>
      <w:r w:rsidRPr="001A3947">
        <w:rPr>
          <w:rFonts w:asciiTheme="minorHAnsi" w:hAnsiTheme="minorHAnsi" w:cstheme="minorHAnsi"/>
        </w:rPr>
        <w:t xml:space="preserve"> i ryzyko </w:t>
      </w:r>
      <w:r w:rsidRPr="001A3947">
        <w:rPr>
          <w:rFonts w:asciiTheme="minorHAnsi" w:eastAsia="Times New Roman" w:hAnsiTheme="minorHAnsi" w:cstheme="minorHAnsi"/>
        </w:rPr>
        <w:t>Wykonawcy,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w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ramach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wynagrodzenia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o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którym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mowa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w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</w:rPr>
        <w:t>§</w:t>
      </w:r>
      <w:r w:rsidRPr="001A3947">
        <w:rPr>
          <w:rFonts w:asciiTheme="minorHAnsi" w:hAnsiTheme="minorHAnsi" w:cstheme="minorHAnsi"/>
          <w:color w:val="auto"/>
        </w:rPr>
        <w:t xml:space="preserve"> 5 </w:t>
      </w:r>
      <w:r w:rsidRPr="001A3947">
        <w:rPr>
          <w:rFonts w:asciiTheme="minorHAnsi" w:eastAsia="Times New Roman" w:hAnsiTheme="minorHAnsi" w:cstheme="minorHAnsi"/>
          <w:color w:val="auto"/>
        </w:rPr>
        <w:t>ust.</w:t>
      </w:r>
      <w:r w:rsidRPr="001A3947">
        <w:rPr>
          <w:rFonts w:asciiTheme="minorHAnsi" w:hAnsiTheme="minorHAnsi" w:cstheme="minorHAnsi"/>
          <w:color w:val="auto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</w:rPr>
        <w:t>1</w:t>
      </w:r>
      <w:r w:rsidRPr="001A3947">
        <w:rPr>
          <w:rFonts w:asciiTheme="minorHAnsi" w:hAnsiTheme="minorHAnsi" w:cstheme="minorHAnsi"/>
          <w:color w:val="auto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</w:rPr>
        <w:t>umowy</w:t>
      </w:r>
      <w:r w:rsidRPr="001A3947">
        <w:rPr>
          <w:rFonts w:asciiTheme="minorHAnsi" w:hAnsiTheme="minorHAnsi" w:cstheme="minorHAnsi"/>
          <w:lang w:eastAsia="zh-CN"/>
        </w:rPr>
        <w:t>.</w:t>
      </w:r>
    </w:p>
    <w:p w14:paraId="70691893" w14:textId="77777777" w:rsidR="00BB232B" w:rsidRPr="001A3947" w:rsidRDefault="00BB232B" w:rsidP="005A748F">
      <w:pPr>
        <w:numPr>
          <w:ilvl w:val="1"/>
          <w:numId w:val="21"/>
        </w:numPr>
        <w:tabs>
          <w:tab w:val="num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color w:val="EE0000"/>
          <w:lang w:eastAsia="zh-CN"/>
        </w:rPr>
      </w:pPr>
      <w:r w:rsidRPr="001A3947">
        <w:rPr>
          <w:rFonts w:asciiTheme="minorHAnsi" w:hAnsiTheme="minorHAnsi" w:cstheme="minorHAnsi"/>
          <w:lang w:eastAsia="zh-CN"/>
        </w:rPr>
        <w:t xml:space="preserve">Dostawa, montaż i uruchomienie </w:t>
      </w:r>
      <w:proofErr w:type="spellStart"/>
      <w:r w:rsidRPr="001A3947">
        <w:rPr>
          <w:rFonts w:asciiTheme="minorHAnsi" w:hAnsiTheme="minorHAnsi" w:cstheme="minorHAnsi"/>
          <w:lang w:eastAsia="zh-CN"/>
        </w:rPr>
        <w:t>parkomatów</w:t>
      </w:r>
      <w:proofErr w:type="spellEnd"/>
      <w:r w:rsidRPr="001A3947">
        <w:rPr>
          <w:rFonts w:asciiTheme="minorHAnsi" w:hAnsiTheme="minorHAnsi" w:cstheme="minorHAnsi"/>
          <w:lang w:eastAsia="zh-CN"/>
        </w:rPr>
        <w:t xml:space="preserve"> oraz przeprowadzenie szkoleń zostaną dokonane                 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w dniach ustalonych pisemnie z Zamawiającym. </w:t>
      </w:r>
    </w:p>
    <w:p w14:paraId="0AE0C2E8" w14:textId="562F8178" w:rsidR="00BB232B" w:rsidRPr="001A3947" w:rsidRDefault="00BB232B" w:rsidP="005A748F">
      <w:pPr>
        <w:numPr>
          <w:ilvl w:val="1"/>
          <w:numId w:val="21"/>
        </w:numPr>
        <w:tabs>
          <w:tab w:val="num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color w:val="EE0000"/>
          <w:lang w:eastAsia="zh-CN"/>
        </w:rPr>
      </w:pPr>
      <w:r w:rsidRPr="001A3947">
        <w:rPr>
          <w:rFonts w:asciiTheme="minorHAnsi" w:hAnsiTheme="minorHAnsi" w:cstheme="minorHAnsi"/>
          <w:color w:val="auto"/>
          <w:lang w:eastAsia="zh-CN"/>
        </w:rPr>
        <w:t xml:space="preserve">Wykonawca podczas </w:t>
      </w:r>
      <w:r w:rsidR="00CA6D33" w:rsidRPr="001A3947">
        <w:rPr>
          <w:rFonts w:asciiTheme="minorHAnsi" w:hAnsiTheme="minorHAnsi" w:cstheme="minorHAnsi"/>
          <w:color w:val="auto"/>
          <w:lang w:eastAsia="zh-CN"/>
        </w:rPr>
        <w:t xml:space="preserve">demontażu  i 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montażu elementów umowy zapewni ciągłość pracy </w:t>
      </w:r>
      <w:proofErr w:type="spellStart"/>
      <w:r w:rsidRPr="001A3947">
        <w:rPr>
          <w:rFonts w:asciiTheme="minorHAnsi" w:hAnsiTheme="minorHAnsi" w:cstheme="minorHAnsi"/>
          <w:color w:val="auto"/>
          <w:lang w:eastAsia="zh-CN"/>
        </w:rPr>
        <w:t>parkomatów</w:t>
      </w:r>
      <w:proofErr w:type="spellEnd"/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E4C03" w:rsidRPr="005A748F">
        <w:rPr>
          <w:rFonts w:asciiTheme="minorHAnsi" w:hAnsiTheme="minorHAnsi" w:cstheme="minorHAnsi"/>
          <w:color w:val="auto"/>
          <w:lang w:eastAsia="zh-CN"/>
        </w:rPr>
        <w:t>na parkingu płatnym niestrzeżonym</w:t>
      </w:r>
      <w:r w:rsidR="00ED2861" w:rsidRPr="005A748F">
        <w:rPr>
          <w:rFonts w:asciiTheme="minorHAnsi" w:hAnsiTheme="minorHAnsi" w:cstheme="minorHAnsi"/>
          <w:color w:val="auto"/>
          <w:lang w:eastAsia="zh-CN"/>
        </w:rPr>
        <w:t>.</w:t>
      </w:r>
      <w:r w:rsidRPr="001A3947">
        <w:rPr>
          <w:rFonts w:asciiTheme="minorHAnsi" w:hAnsiTheme="minorHAnsi" w:cstheme="minorHAnsi"/>
          <w:color w:val="auto"/>
          <w:lang w:eastAsia="zh-CN"/>
        </w:rPr>
        <w:t>.</w:t>
      </w:r>
    </w:p>
    <w:p w14:paraId="6BA1E95D" w14:textId="77777777" w:rsidR="00BB232B" w:rsidRPr="001A3947" w:rsidRDefault="00BB232B" w:rsidP="005A748F">
      <w:pPr>
        <w:numPr>
          <w:ilvl w:val="1"/>
          <w:numId w:val="21"/>
        </w:numPr>
        <w:tabs>
          <w:tab w:val="num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Odpowiedzialność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ewentualnie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szkody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powstałe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trakcie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realizacji </w:t>
      </w:r>
      <w:r w:rsidRPr="001A3947">
        <w:rPr>
          <w:rFonts w:asciiTheme="minorHAnsi" w:hAnsiTheme="minorHAnsi" w:cstheme="minorHAnsi"/>
          <w:lang w:eastAsia="zh-CN"/>
        </w:rPr>
        <w:t xml:space="preserve">umowy </w:t>
      </w:r>
      <w:r w:rsidRPr="001A3947">
        <w:rPr>
          <w:rFonts w:asciiTheme="minorHAnsi" w:eastAsia="Times New Roman" w:hAnsiTheme="minorHAnsi" w:cstheme="minorHAnsi"/>
          <w:lang w:eastAsia="zh-CN"/>
        </w:rPr>
        <w:t>ponosi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Wykonawca.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</w:p>
    <w:p w14:paraId="3D827FA2" w14:textId="77777777" w:rsidR="00BB232B" w:rsidRPr="001A3947" w:rsidRDefault="00BB232B" w:rsidP="005A748F">
      <w:pPr>
        <w:numPr>
          <w:ilvl w:val="1"/>
          <w:numId w:val="21"/>
        </w:numPr>
        <w:tabs>
          <w:tab w:val="num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lang w:eastAsia="zh-CN"/>
        </w:rPr>
      </w:pPr>
      <w:r w:rsidRPr="001A3947">
        <w:rPr>
          <w:rFonts w:asciiTheme="minorHAnsi" w:hAnsiTheme="minorHAnsi" w:cstheme="minorHAnsi"/>
          <w:color w:val="auto"/>
          <w:lang w:eastAsia="zh-CN"/>
        </w:rPr>
        <w:t>Do kontaktów w sprawie realizacji umowy wyznacza się:</w:t>
      </w:r>
    </w:p>
    <w:p w14:paraId="52674497" w14:textId="7D76C28F" w:rsidR="00BB232B" w:rsidRPr="001A3947" w:rsidRDefault="00BB232B" w:rsidP="005A748F">
      <w:pPr>
        <w:numPr>
          <w:ilvl w:val="0"/>
          <w:numId w:val="33"/>
        </w:numPr>
        <w:tabs>
          <w:tab w:val="num" w:pos="567"/>
        </w:tabs>
        <w:suppressAutoHyphens/>
        <w:spacing w:after="0" w:line="276" w:lineRule="auto"/>
        <w:ind w:left="567" w:hanging="283"/>
        <w:rPr>
          <w:rFonts w:asciiTheme="minorHAnsi" w:hAnsiTheme="minorHAnsi" w:cstheme="minorHAnsi"/>
          <w:lang w:eastAsia="zh-CN"/>
        </w:rPr>
      </w:pPr>
      <w:r w:rsidRPr="001A3947">
        <w:rPr>
          <w:rFonts w:asciiTheme="minorHAnsi" w:hAnsiTheme="minorHAnsi" w:cstheme="minorHAnsi"/>
          <w:color w:val="auto"/>
          <w:lang w:eastAsia="zh-CN"/>
        </w:rPr>
        <w:t xml:space="preserve">Przedstawiciela Zamawiającego: Pan/Pani …………………………… -  pracownik UM                                 w </w:t>
      </w:r>
      <w:r w:rsidR="00C359CC" w:rsidRPr="001A3947">
        <w:rPr>
          <w:rFonts w:asciiTheme="minorHAnsi" w:hAnsiTheme="minorHAnsi" w:cstheme="minorHAnsi"/>
          <w:color w:val="auto"/>
          <w:lang w:eastAsia="zh-CN"/>
        </w:rPr>
        <w:t>Jordanowie</w:t>
      </w:r>
      <w:r w:rsidRPr="001A3947">
        <w:rPr>
          <w:rFonts w:asciiTheme="minorHAnsi" w:hAnsiTheme="minorHAnsi" w:cstheme="minorHAnsi"/>
          <w:color w:val="auto"/>
          <w:lang w:eastAsia="zh-CN"/>
        </w:rPr>
        <w:t>, tel.: ……………………….., e-mail: ……………………………</w:t>
      </w:r>
    </w:p>
    <w:p w14:paraId="5EBF2D6B" w14:textId="77777777" w:rsidR="00BB232B" w:rsidRPr="001A3947" w:rsidRDefault="00BB232B" w:rsidP="005A748F">
      <w:pPr>
        <w:numPr>
          <w:ilvl w:val="0"/>
          <w:numId w:val="33"/>
        </w:numPr>
        <w:tabs>
          <w:tab w:val="num" w:pos="567"/>
        </w:tabs>
        <w:suppressAutoHyphens/>
        <w:spacing w:after="0" w:line="276" w:lineRule="auto"/>
        <w:ind w:left="567" w:hanging="283"/>
        <w:rPr>
          <w:rFonts w:asciiTheme="minorHAnsi" w:hAnsiTheme="minorHAnsi" w:cstheme="minorHAnsi"/>
          <w:color w:val="FF0000"/>
          <w:lang w:eastAsia="zh-CN"/>
        </w:rPr>
      </w:pPr>
      <w:r w:rsidRPr="001A3947">
        <w:rPr>
          <w:rFonts w:asciiTheme="minorHAnsi" w:hAnsiTheme="minorHAnsi" w:cstheme="minorHAnsi"/>
          <w:color w:val="auto"/>
          <w:lang w:eastAsia="zh-CN"/>
        </w:rPr>
        <w:t xml:space="preserve">Przedstawiciela Wykonawcy: Pan/Pani …………………………… -  , tel.: ……………………….., e-mail: …………………………… </w:t>
      </w:r>
    </w:p>
    <w:p w14:paraId="673E5688" w14:textId="77777777" w:rsidR="00BB232B" w:rsidRPr="001A3947" w:rsidRDefault="00BB232B" w:rsidP="005A748F">
      <w:pPr>
        <w:tabs>
          <w:tab w:val="num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lang w:eastAsia="zh-CN"/>
        </w:rPr>
      </w:pPr>
      <w:r w:rsidRPr="001A3947">
        <w:rPr>
          <w:rFonts w:asciiTheme="minorHAnsi" w:hAnsiTheme="minorHAnsi" w:cstheme="minorHAnsi"/>
          <w:color w:val="auto"/>
          <w:lang w:eastAsia="zh-CN"/>
        </w:rPr>
        <w:t xml:space="preserve">     Zmiana ww. osób wymaga pisemnego powiadomienia drugiej strony i nie wymaga zmiany umowy.</w:t>
      </w:r>
    </w:p>
    <w:p w14:paraId="5D8A987D" w14:textId="77777777" w:rsidR="00BB232B" w:rsidRPr="001A3947" w:rsidRDefault="00BB232B" w:rsidP="005A748F">
      <w:pPr>
        <w:numPr>
          <w:ilvl w:val="1"/>
          <w:numId w:val="21"/>
        </w:numPr>
        <w:tabs>
          <w:tab w:val="num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lang w:eastAsia="zh-CN"/>
        </w:rPr>
      </w:pPr>
      <w:r w:rsidRPr="001A3947">
        <w:rPr>
          <w:rFonts w:asciiTheme="minorHAnsi" w:eastAsia="Lucida Sans Unicode" w:hAnsiTheme="minorHAnsi" w:cstheme="minorHAnsi"/>
          <w:color w:val="auto"/>
          <w:kern w:val="1"/>
          <w:lang w:eastAsia="zh-CN" w:bidi="hi-IN"/>
        </w:rPr>
        <w:t>Zamawiający i Wykonawca zobowiązani są współdziałać przy wykonaniu umowy w sprawie zamówienia publicznego w celu należytej realizacji zamówienia.</w:t>
      </w:r>
    </w:p>
    <w:p w14:paraId="2908E1A2" w14:textId="77777777" w:rsidR="00BB232B" w:rsidRPr="001A3947" w:rsidRDefault="00BB232B" w:rsidP="005A748F">
      <w:pPr>
        <w:suppressAutoHyphens/>
        <w:spacing w:after="0" w:line="276" w:lineRule="auto"/>
        <w:ind w:left="0" w:firstLine="0"/>
        <w:rPr>
          <w:rFonts w:asciiTheme="minorHAnsi" w:hAnsiTheme="minorHAnsi" w:cstheme="minorHAnsi"/>
          <w:lang w:eastAsia="zh-CN"/>
        </w:rPr>
      </w:pPr>
    </w:p>
    <w:p w14:paraId="54C4BEBF" w14:textId="19437912" w:rsidR="00BB232B" w:rsidRPr="001A3947" w:rsidRDefault="00BB232B" w:rsidP="005A748F">
      <w:pPr>
        <w:suppressAutoHyphens/>
        <w:spacing w:after="0" w:line="276" w:lineRule="auto"/>
        <w:ind w:left="-76" w:firstLine="0"/>
        <w:rPr>
          <w:rFonts w:asciiTheme="minorHAnsi" w:hAnsiTheme="minorHAnsi" w:cstheme="minorHAnsi"/>
          <w:b/>
          <w:lang w:eastAsia="zh-CN"/>
        </w:rPr>
      </w:pPr>
    </w:p>
    <w:p w14:paraId="51FA85C5" w14:textId="4C886EF2" w:rsidR="00CC4471" w:rsidRPr="001A3947" w:rsidRDefault="00CC4471" w:rsidP="001A3947">
      <w:pPr>
        <w:pStyle w:val="Nagwek1"/>
        <w:spacing w:before="0" w:line="276" w:lineRule="auto"/>
        <w:rPr>
          <w:sz w:val="22"/>
          <w:szCs w:val="22"/>
          <w:lang w:eastAsia="ar-SA"/>
        </w:rPr>
      </w:pPr>
      <w:r w:rsidRPr="001A3947">
        <w:rPr>
          <w:sz w:val="22"/>
          <w:szCs w:val="22"/>
          <w:lang w:eastAsia="ar-SA"/>
        </w:rPr>
        <w:lastRenderedPageBreak/>
        <w:t xml:space="preserve">§ </w:t>
      </w:r>
      <w:r w:rsidR="00832686" w:rsidRPr="001A3947">
        <w:rPr>
          <w:sz w:val="22"/>
          <w:szCs w:val="22"/>
          <w:lang w:eastAsia="ar-SA"/>
        </w:rPr>
        <w:t xml:space="preserve">4 </w:t>
      </w:r>
    </w:p>
    <w:p w14:paraId="12EABDD2" w14:textId="77777777" w:rsidR="00CC4471" w:rsidRPr="005A748F" w:rsidRDefault="00CC4471" w:rsidP="005A748F">
      <w:pPr>
        <w:numPr>
          <w:ilvl w:val="0"/>
          <w:numId w:val="12"/>
        </w:numPr>
        <w:tabs>
          <w:tab w:val="left" w:pos="-1980"/>
          <w:tab w:val="num" w:pos="284"/>
        </w:tabs>
        <w:spacing w:after="0" w:line="276" w:lineRule="auto"/>
        <w:ind w:left="284" w:hanging="284"/>
        <w:rPr>
          <w:rFonts w:asciiTheme="minorHAnsi" w:eastAsia="Times New Roman" w:hAnsiTheme="minorHAnsi" w:cstheme="minorHAnsi"/>
          <w:bCs/>
          <w:iCs/>
          <w:color w:val="auto"/>
          <w:lang w:eastAsia="ar-SA"/>
        </w:rPr>
      </w:pPr>
      <w:r w:rsidRPr="005A748F">
        <w:rPr>
          <w:rFonts w:asciiTheme="minorHAnsi" w:eastAsia="Times New Roman" w:hAnsiTheme="minorHAnsi" w:cstheme="minorHAnsi"/>
          <w:bCs/>
          <w:iCs/>
          <w:color w:val="auto"/>
          <w:lang w:eastAsia="ar-SA"/>
        </w:rPr>
        <w:t>Wykonawca będzie realizował przedmiot Umowy samodzielnie /lub przy pomocy Podwykonawcy (podwykonawców), w zakresie................................................................ ............................................................................................................................................</w:t>
      </w:r>
      <w:r w:rsidRPr="005A748F">
        <w:rPr>
          <w:rStyle w:val="Odwoanieprzypisudolnego"/>
          <w:rFonts w:asciiTheme="minorHAnsi" w:eastAsia="Times New Roman" w:hAnsiTheme="minorHAnsi" w:cstheme="minorHAnsi"/>
          <w:bCs/>
          <w:iCs/>
          <w:color w:val="auto"/>
          <w:lang w:eastAsia="ar-SA"/>
        </w:rPr>
        <w:footnoteReference w:id="1"/>
      </w:r>
    </w:p>
    <w:p w14:paraId="3529E0F6" w14:textId="77777777" w:rsidR="00CC4471" w:rsidRPr="00442495" w:rsidRDefault="00CC4471" w:rsidP="001A3947">
      <w:pPr>
        <w:numPr>
          <w:ilvl w:val="0"/>
          <w:numId w:val="12"/>
        </w:numPr>
        <w:tabs>
          <w:tab w:val="left" w:pos="-1980"/>
          <w:tab w:val="num" w:pos="284"/>
        </w:tabs>
        <w:spacing w:after="0" w:line="276" w:lineRule="auto"/>
        <w:ind w:left="284" w:hanging="284"/>
        <w:rPr>
          <w:rFonts w:asciiTheme="minorHAnsi" w:eastAsia="Times New Roman" w:hAnsiTheme="minorHAnsi" w:cstheme="minorHAnsi"/>
          <w:bCs/>
          <w:iCs/>
          <w:color w:val="auto"/>
          <w:lang w:eastAsia="ar-SA"/>
        </w:rPr>
      </w:pPr>
      <w:r w:rsidRPr="00442495">
        <w:rPr>
          <w:rFonts w:asciiTheme="minorHAnsi" w:eastAsia="Times New Roman" w:hAnsiTheme="minorHAnsi" w:cstheme="minorHAnsi"/>
          <w:bCs/>
          <w:iCs/>
          <w:color w:val="auto"/>
          <w:lang w:eastAsia="ar-SA"/>
        </w:rPr>
        <w:t xml:space="preserve">Wykonawca ponosi odpowiedzialność za działanie lub zaniechanie podwykonawcy/-ów jak za działanie lub zaniechanie własne. Niewykonanie lub nienależyte wykonanie przez podwykonawcę/- ów zobowiązań związanych z realizacją przedmiotu umowy będzie traktowane jako niewykonanie lub nienależyte wykonanie zobowiązań związanych z realizacją umowy z przyczyn leżących po stronie Wykonawcy. </w:t>
      </w:r>
    </w:p>
    <w:p w14:paraId="22A801EE" w14:textId="3CAF1A54" w:rsidR="00CC4471" w:rsidRPr="00442495" w:rsidRDefault="00CC4471" w:rsidP="001A3947">
      <w:pPr>
        <w:numPr>
          <w:ilvl w:val="0"/>
          <w:numId w:val="12"/>
        </w:numPr>
        <w:tabs>
          <w:tab w:val="left" w:pos="-1980"/>
          <w:tab w:val="num" w:pos="284"/>
        </w:tabs>
        <w:spacing w:after="0" w:line="276" w:lineRule="auto"/>
        <w:ind w:left="284" w:hanging="284"/>
        <w:rPr>
          <w:rFonts w:asciiTheme="minorHAnsi" w:eastAsia="Times New Roman" w:hAnsiTheme="minorHAnsi" w:cstheme="minorHAnsi"/>
          <w:bCs/>
          <w:iCs/>
          <w:color w:val="auto"/>
          <w:lang w:eastAsia="ar-SA"/>
        </w:rPr>
      </w:pPr>
      <w:r w:rsidRPr="00442495">
        <w:rPr>
          <w:rFonts w:asciiTheme="minorHAnsi" w:eastAsia="Times New Roman" w:hAnsiTheme="minorHAnsi" w:cstheme="minorHAnsi"/>
          <w:bCs/>
          <w:iCs/>
          <w:color w:val="auto"/>
          <w:lang w:eastAsia="ar-SA"/>
        </w:rPr>
        <w:t xml:space="preserve">Wykonawca może powierzyć wykonanie obowiązków umownych podwykonawcy/-om w trakcie realizacji zobowiązania. </w:t>
      </w:r>
    </w:p>
    <w:p w14:paraId="225EC2A8" w14:textId="2491E128" w:rsidR="00CC4471" w:rsidRPr="00442495" w:rsidRDefault="00CC4471" w:rsidP="001A3947">
      <w:pPr>
        <w:numPr>
          <w:ilvl w:val="0"/>
          <w:numId w:val="12"/>
        </w:numPr>
        <w:tabs>
          <w:tab w:val="left" w:pos="-1980"/>
          <w:tab w:val="num" w:pos="284"/>
        </w:tabs>
        <w:spacing w:after="0" w:line="276" w:lineRule="auto"/>
        <w:ind w:left="284" w:hanging="284"/>
        <w:rPr>
          <w:rFonts w:asciiTheme="minorHAnsi" w:eastAsia="Times New Roman" w:hAnsiTheme="minorHAnsi" w:cstheme="minorHAnsi"/>
          <w:bCs/>
          <w:iCs/>
          <w:color w:val="auto"/>
          <w:lang w:eastAsia="ar-SA"/>
        </w:rPr>
      </w:pPr>
      <w:r w:rsidRPr="00442495">
        <w:rPr>
          <w:rFonts w:asciiTheme="minorHAnsi" w:eastAsia="Times New Roman" w:hAnsiTheme="minorHAnsi" w:cstheme="minorHAnsi"/>
          <w:bCs/>
          <w:iCs/>
          <w:color w:val="auto"/>
          <w:lang w:eastAsia="ar-SA"/>
        </w:rPr>
        <w:t>Wykonawca ma prawo do zmiany podmiotu/-ów, o których mowa w ust. 1,  3 lub rezygnacji z wykonywania przez ten podmiot/-y części zamówienia. W zakresie powierzenia wykonania obowiązków umownych nowemu/-</w:t>
      </w:r>
      <w:proofErr w:type="spellStart"/>
      <w:r w:rsidRPr="00442495">
        <w:rPr>
          <w:rFonts w:asciiTheme="minorHAnsi" w:eastAsia="Times New Roman" w:hAnsiTheme="minorHAnsi" w:cstheme="minorHAnsi"/>
          <w:bCs/>
          <w:iCs/>
          <w:color w:val="auto"/>
          <w:lang w:eastAsia="ar-SA"/>
        </w:rPr>
        <w:t>ym</w:t>
      </w:r>
      <w:proofErr w:type="spellEnd"/>
      <w:r w:rsidRPr="00442495">
        <w:rPr>
          <w:rFonts w:asciiTheme="minorHAnsi" w:eastAsia="Times New Roman" w:hAnsiTheme="minorHAnsi" w:cstheme="minorHAnsi"/>
          <w:bCs/>
          <w:iCs/>
          <w:color w:val="auto"/>
          <w:lang w:eastAsia="ar-SA"/>
        </w:rPr>
        <w:t xml:space="preserve"> podwykonawcy/-om – w przypadku zmiany podmiotów, o których mowa w ust. 1, 3 lub rezygnacji z wykonywania przez te podmioty części zamówienia – stosuje się zasady opisane w ust. 3 niniejszego paragrafu. </w:t>
      </w:r>
    </w:p>
    <w:p w14:paraId="7AC7AC7F" w14:textId="0B7790CE" w:rsidR="00442495" w:rsidRDefault="00CC4471" w:rsidP="00442495">
      <w:pPr>
        <w:numPr>
          <w:ilvl w:val="0"/>
          <w:numId w:val="12"/>
        </w:numPr>
        <w:tabs>
          <w:tab w:val="left" w:pos="-1980"/>
          <w:tab w:val="num" w:pos="284"/>
        </w:tabs>
        <w:spacing w:after="0" w:line="276" w:lineRule="auto"/>
        <w:ind w:left="284" w:hanging="284"/>
        <w:rPr>
          <w:rFonts w:asciiTheme="minorHAnsi" w:eastAsia="Times New Roman" w:hAnsiTheme="minorHAnsi" w:cstheme="minorHAnsi"/>
          <w:bCs/>
          <w:iCs/>
          <w:color w:val="auto"/>
          <w:lang w:eastAsia="ar-SA"/>
        </w:rPr>
      </w:pPr>
      <w:r w:rsidRPr="00442495">
        <w:rPr>
          <w:rFonts w:asciiTheme="minorHAnsi" w:eastAsia="Times New Roman" w:hAnsiTheme="minorHAnsi" w:cstheme="minorHAnsi"/>
          <w:bCs/>
          <w:iCs/>
          <w:color w:val="auto"/>
          <w:lang w:eastAsia="ar-SA"/>
        </w:rPr>
        <w:t xml:space="preserve">W przypadku, gdy Wykonawca składając ofertę w postępowaniu polegał na zdolności zawodowej innych podmiotów na zasadach określonych w art. 118 ustawy Prawo zamówień publicznych, Wykonawca zobowiązany jest do wykonywania zamówienia z udziałem tych podmiotów. Podmioty te wykonują następujące części zamówienia (wskazanie podmiotu i części zamówienia, którą wykona ten podmiot): </w:t>
      </w:r>
    </w:p>
    <w:p w14:paraId="285E6D8A" w14:textId="343545E8" w:rsidR="00CC4471" w:rsidRPr="00442495" w:rsidRDefault="00CC4471" w:rsidP="001A3947">
      <w:pPr>
        <w:tabs>
          <w:tab w:val="left" w:pos="-1980"/>
        </w:tabs>
        <w:spacing w:after="0" w:line="276" w:lineRule="auto"/>
        <w:ind w:left="284" w:firstLine="0"/>
        <w:rPr>
          <w:rFonts w:asciiTheme="minorHAnsi" w:eastAsia="Times New Roman" w:hAnsiTheme="minorHAnsi" w:cstheme="minorHAnsi"/>
          <w:bCs/>
          <w:iCs/>
          <w:color w:val="auto"/>
          <w:lang w:eastAsia="ar-SA"/>
        </w:rPr>
      </w:pPr>
      <w:r w:rsidRPr="00442495">
        <w:rPr>
          <w:rFonts w:asciiTheme="minorHAnsi" w:eastAsia="Times New Roman" w:hAnsiTheme="minorHAnsi" w:cstheme="minorHAnsi"/>
          <w:bCs/>
          <w:iCs/>
          <w:color w:val="auto"/>
          <w:lang w:eastAsia="ar-SA"/>
        </w:rPr>
        <w:t xml:space="preserve">a)……………………………………………………………………………………, b)…………………………………………………………………………………… . </w:t>
      </w:r>
    </w:p>
    <w:p w14:paraId="499D1E0D" w14:textId="04FAD714" w:rsidR="00CC4471" w:rsidRPr="005A748F" w:rsidRDefault="00CC4471" w:rsidP="001A3947">
      <w:pPr>
        <w:numPr>
          <w:ilvl w:val="0"/>
          <w:numId w:val="12"/>
        </w:numPr>
        <w:tabs>
          <w:tab w:val="left" w:pos="-1980"/>
          <w:tab w:val="num" w:pos="284"/>
        </w:tabs>
        <w:spacing w:after="0" w:line="276" w:lineRule="auto"/>
        <w:ind w:left="284" w:hanging="284"/>
        <w:rPr>
          <w:rFonts w:asciiTheme="minorHAnsi" w:eastAsia="Times New Roman" w:hAnsiTheme="minorHAnsi" w:cstheme="minorHAnsi"/>
          <w:iCs/>
          <w:strike/>
          <w:color w:val="auto"/>
          <w:lang w:eastAsia="ar-SA"/>
        </w:rPr>
      </w:pPr>
      <w:r w:rsidRPr="00442495">
        <w:rPr>
          <w:rFonts w:asciiTheme="minorHAnsi" w:eastAsia="Times New Roman" w:hAnsiTheme="minorHAnsi" w:cstheme="minorHAnsi"/>
          <w:bCs/>
          <w:iCs/>
          <w:color w:val="auto"/>
          <w:lang w:eastAsia="ar-SA"/>
        </w:rPr>
        <w:t>W przypadku zmiany podmiotów, o których mowa w ustępie powyżej niniejszego paragrafu lub rezygnacji z wykonywania przez te podmioty części zamówienia, Wykonawca wykaże (przedkładając odpowiednie dokumenty, analogiczne do wymaganych w ogłoszeniu o zamówieniu w postępowaniu), że nowe podmioty lub sam Wykonawca posiadają zdolności techniczne lub zawodowe w zakresie nie mniejszym niż</w:t>
      </w:r>
      <w:r w:rsidRPr="005A748F">
        <w:rPr>
          <w:rFonts w:asciiTheme="minorHAnsi" w:eastAsia="Times New Roman" w:hAnsiTheme="minorHAnsi" w:cstheme="minorHAnsi"/>
          <w:iCs/>
          <w:color w:val="auto"/>
          <w:lang w:eastAsia="ar-SA"/>
        </w:rPr>
        <w:t xml:space="preserve"> określone w warunkach udziału w postępowaniu.</w:t>
      </w:r>
      <w:r w:rsidRPr="005A748F">
        <w:rPr>
          <w:rFonts w:asciiTheme="minorHAnsi" w:eastAsia="Times New Roman" w:hAnsiTheme="minorHAnsi" w:cstheme="minorHAnsi"/>
          <w:iCs/>
          <w:strike/>
          <w:color w:val="auto"/>
          <w:lang w:eastAsia="ar-SA"/>
        </w:rPr>
        <w:t xml:space="preserve"> </w:t>
      </w:r>
    </w:p>
    <w:p w14:paraId="26B64F95" w14:textId="77777777" w:rsidR="00BB232B" w:rsidRPr="001A3947" w:rsidRDefault="00BB232B" w:rsidP="005A748F">
      <w:pPr>
        <w:suppressAutoHyphens/>
        <w:spacing w:after="0" w:line="276" w:lineRule="auto"/>
        <w:ind w:left="0" w:firstLine="0"/>
        <w:rPr>
          <w:rFonts w:asciiTheme="minorHAnsi" w:eastAsia="Times New Roman" w:hAnsiTheme="minorHAnsi" w:cstheme="minorHAnsi"/>
          <w:b/>
          <w:iCs/>
          <w:lang w:eastAsia="zh-CN"/>
        </w:rPr>
      </w:pPr>
    </w:p>
    <w:p w14:paraId="3B17CF83" w14:textId="26B35695" w:rsidR="00BB232B" w:rsidRPr="001A3947" w:rsidRDefault="00BB232B" w:rsidP="001A3947">
      <w:pPr>
        <w:pStyle w:val="Nagwek1"/>
        <w:spacing w:before="0" w:line="276" w:lineRule="auto"/>
        <w:rPr>
          <w:sz w:val="22"/>
          <w:szCs w:val="22"/>
          <w:lang w:eastAsia="zh-CN"/>
        </w:rPr>
      </w:pPr>
      <w:r w:rsidRPr="001A3947">
        <w:rPr>
          <w:sz w:val="22"/>
          <w:szCs w:val="22"/>
          <w:lang w:eastAsia="zh-CN"/>
        </w:rPr>
        <w:t>§</w:t>
      </w:r>
      <w:r w:rsidRPr="001A3947">
        <w:rPr>
          <w:rFonts w:eastAsia="Arial"/>
          <w:sz w:val="22"/>
          <w:szCs w:val="22"/>
          <w:lang w:eastAsia="zh-CN"/>
        </w:rPr>
        <w:t xml:space="preserve"> </w:t>
      </w:r>
      <w:r w:rsidR="00832686" w:rsidRPr="001A3947">
        <w:rPr>
          <w:sz w:val="22"/>
          <w:szCs w:val="22"/>
          <w:lang w:eastAsia="zh-CN"/>
        </w:rPr>
        <w:t>5</w:t>
      </w:r>
    </w:p>
    <w:p w14:paraId="1B80A567" w14:textId="7CCF647C" w:rsidR="00BB232B" w:rsidRPr="001A3947" w:rsidRDefault="00BB232B" w:rsidP="005A748F">
      <w:pPr>
        <w:numPr>
          <w:ilvl w:val="0"/>
          <w:numId w:val="18"/>
        </w:numPr>
        <w:tabs>
          <w:tab w:val="left" w:pos="300"/>
        </w:tabs>
        <w:suppressAutoHyphens/>
        <w:spacing w:after="0" w:line="276" w:lineRule="auto"/>
        <w:ind w:left="301" w:hanging="301"/>
        <w:rPr>
          <w:rFonts w:asciiTheme="minorHAnsi" w:eastAsia="Times New Roman" w:hAnsiTheme="minorHAnsi" w:cstheme="minorHAnsi"/>
          <w:strike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Odbioru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przedmiotu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umowy,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dokona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="00832686" w:rsidRPr="001A3947">
        <w:rPr>
          <w:rFonts w:asciiTheme="minorHAnsi" w:eastAsia="Times New Roman" w:hAnsiTheme="minorHAnsi" w:cstheme="minorHAnsi"/>
          <w:lang w:eastAsia="zh-CN"/>
        </w:rPr>
        <w:t xml:space="preserve">komisja powołana 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Zamawiającego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pisemnym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protokołem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odbioru.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</w:p>
    <w:p w14:paraId="31562341" w14:textId="77777777" w:rsidR="00BB232B" w:rsidRPr="001A3947" w:rsidRDefault="00BB232B" w:rsidP="005A748F">
      <w:pPr>
        <w:numPr>
          <w:ilvl w:val="0"/>
          <w:numId w:val="18"/>
        </w:numPr>
        <w:tabs>
          <w:tab w:val="left" w:pos="300"/>
        </w:tabs>
        <w:suppressAutoHyphens/>
        <w:spacing w:after="0" w:line="276" w:lineRule="auto"/>
        <w:ind w:left="301" w:hanging="301"/>
        <w:rPr>
          <w:rFonts w:asciiTheme="minorHAnsi" w:eastAsia="Times New Roman" w:hAnsiTheme="minorHAnsi" w:cstheme="minorHAnsi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przypadku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stwierdzenia</w:t>
      </w:r>
      <w:r w:rsidRPr="001A3947">
        <w:rPr>
          <w:rFonts w:asciiTheme="minorHAnsi" w:hAnsiTheme="minorHAnsi" w:cstheme="minorHAnsi"/>
          <w:lang w:eastAsia="zh-CN"/>
        </w:rPr>
        <w:t xml:space="preserve"> w trakcie odbioru niezgodności przedmiotu umowy z zamówieniem               w szczególności polegającego na brakach ilościowych lub braku zgodności parametrów dostarczonych elementów umowy z przedmiotem umowy określonym przez Zamawiającego                 w </w:t>
      </w:r>
      <w:r w:rsidRPr="001A3947">
        <w:rPr>
          <w:rFonts w:asciiTheme="minorHAnsi" w:eastAsia="Times New Roman" w:hAnsiTheme="minorHAnsi" w:cstheme="minorHAnsi"/>
          <w:color w:val="auto"/>
        </w:rPr>
        <w:t>§1 ust. 1 i 2 umowy</w:t>
      </w:r>
      <w:r w:rsidRPr="001A3947">
        <w:rPr>
          <w:rFonts w:asciiTheme="minorHAnsi" w:hAnsiTheme="minorHAnsi" w:cstheme="minorHAnsi"/>
          <w:color w:val="auto"/>
          <w:lang w:eastAsia="zh-CN"/>
        </w:rPr>
        <w:t>, zostanie sporządzony i podpisany przez obie strony protokół o stwierdzonych niezgodnościach (wadach).</w:t>
      </w:r>
    </w:p>
    <w:p w14:paraId="50934F5A" w14:textId="77777777" w:rsidR="00BB232B" w:rsidRPr="001A3947" w:rsidRDefault="00BB232B" w:rsidP="005A748F">
      <w:pPr>
        <w:numPr>
          <w:ilvl w:val="1"/>
          <w:numId w:val="45"/>
        </w:numPr>
        <w:suppressAutoHyphens/>
        <w:spacing w:after="0" w:line="276" w:lineRule="auto"/>
        <w:ind w:left="284" w:hanging="284"/>
        <w:rPr>
          <w:rFonts w:asciiTheme="minorHAnsi" w:hAnsiTheme="minorHAnsi" w:cstheme="minorHAnsi"/>
          <w:color w:val="auto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Wykonawca zobowiązany będzie do usunięcia niezgodności z umową 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przedmiotu umowy,                       w szczególności poprzez dostarczenie, montaż, uruchomienie elementów umowy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o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parametrach                  i wymaganiach określonych przez Zamawiającego, w terminie uzgodnionym z Zamawiającym, nie dłuższym niż 5 dni roboczych </w:t>
      </w:r>
      <w:r w:rsidRPr="001A3947">
        <w:rPr>
          <w:rFonts w:asciiTheme="minorHAnsi" w:eastAsia="Times New Roman" w:hAnsiTheme="minorHAnsi" w:cstheme="minorHAnsi"/>
          <w:color w:val="auto"/>
        </w:rPr>
        <w:t>pod</w:t>
      </w:r>
      <w:r w:rsidRPr="001A3947">
        <w:rPr>
          <w:rFonts w:asciiTheme="minorHAnsi" w:hAnsiTheme="minorHAnsi" w:cstheme="minorHAnsi"/>
          <w:color w:val="auto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</w:rPr>
        <w:t>rygorem</w:t>
      </w:r>
      <w:r w:rsidRPr="001A3947">
        <w:rPr>
          <w:rFonts w:asciiTheme="minorHAnsi" w:hAnsiTheme="minorHAnsi" w:cstheme="minorHAnsi"/>
          <w:color w:val="auto"/>
        </w:rPr>
        <w:t xml:space="preserve"> możliwości </w:t>
      </w:r>
      <w:r w:rsidRPr="001A3947">
        <w:rPr>
          <w:rFonts w:asciiTheme="minorHAnsi" w:eastAsia="Times New Roman" w:hAnsiTheme="minorHAnsi" w:cstheme="minorHAnsi"/>
          <w:color w:val="auto"/>
        </w:rPr>
        <w:t>odstąpienia</w:t>
      </w:r>
      <w:r w:rsidRPr="001A3947">
        <w:rPr>
          <w:rFonts w:asciiTheme="minorHAnsi" w:hAnsiTheme="minorHAnsi" w:cstheme="minorHAnsi"/>
          <w:color w:val="auto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</w:rPr>
        <w:t>od</w:t>
      </w:r>
      <w:r w:rsidRPr="001A3947">
        <w:rPr>
          <w:rFonts w:asciiTheme="minorHAnsi" w:hAnsiTheme="minorHAnsi" w:cstheme="minorHAnsi"/>
          <w:color w:val="auto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</w:rPr>
        <w:t>umowy</w:t>
      </w:r>
      <w:r w:rsidRPr="001A3947">
        <w:rPr>
          <w:rFonts w:asciiTheme="minorHAnsi" w:hAnsiTheme="minorHAnsi" w:cstheme="minorHAnsi"/>
          <w:color w:val="auto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</w:rPr>
        <w:t>przez</w:t>
      </w:r>
      <w:r w:rsidRPr="001A3947">
        <w:rPr>
          <w:rFonts w:asciiTheme="minorHAnsi" w:hAnsiTheme="minorHAnsi" w:cstheme="minorHAnsi"/>
          <w:color w:val="auto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</w:rPr>
        <w:t>Zamawiającego (w niniejszej umowie za dzień roboczy przyjmuje się każdy dzień roboczy od poniedziałku do piątku).</w:t>
      </w:r>
    </w:p>
    <w:p w14:paraId="3E580843" w14:textId="77777777" w:rsidR="00BB232B" w:rsidRPr="001A3947" w:rsidRDefault="00BB232B" w:rsidP="005A748F">
      <w:pPr>
        <w:numPr>
          <w:ilvl w:val="1"/>
          <w:numId w:val="45"/>
        </w:numPr>
        <w:suppressAutoHyphens/>
        <w:spacing w:after="0" w:line="276" w:lineRule="auto"/>
        <w:ind w:left="284" w:hanging="284"/>
        <w:rPr>
          <w:rFonts w:asciiTheme="minorHAnsi" w:hAnsiTheme="minorHAnsi" w:cstheme="minorHAnsi"/>
          <w:color w:val="auto"/>
          <w:lang w:eastAsia="zh-CN"/>
        </w:rPr>
      </w:pP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lastRenderedPageBreak/>
        <w:t>Na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czas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usunięcia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niezgodności z umową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o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których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mowa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w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ust.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2,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czynności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odbiorowe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ulegają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wstrzymaniu.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Po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zgłoszeniu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usunięcia niezgodności z umową,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dokonuje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się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niezwłocznego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przystąpienia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do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zakończenia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czynności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odbiorowych.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</w:p>
    <w:p w14:paraId="5241C0A4" w14:textId="77777777" w:rsidR="00BB232B" w:rsidRPr="001A3947" w:rsidRDefault="00BB232B" w:rsidP="005A748F">
      <w:pPr>
        <w:numPr>
          <w:ilvl w:val="1"/>
          <w:numId w:val="45"/>
        </w:numPr>
        <w:suppressAutoHyphens/>
        <w:spacing w:after="0" w:line="276" w:lineRule="auto"/>
        <w:ind w:left="284" w:hanging="284"/>
        <w:rPr>
          <w:rFonts w:asciiTheme="minorHAnsi" w:hAnsiTheme="minorHAnsi" w:cstheme="minorHAnsi"/>
          <w:color w:val="auto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Na okoliczność odbioru przedmiotu umowy po usunięciu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niezgodności z umową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 zgodnie z ust. 3 powyżej, sporządzony zostanie protokół odbioru, przy czym w takim przypadku postanowienia  ust. 3 stosuje się odpowiednio.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 Podpisanie protokołu odbioru nie oznacza potwierdzenia braku wad fizycznych i prawnych przedmiotu umowy oraz nie ogranicza uprawnień Zamawiającego z tytułu rękojmi lub gwarancji.</w:t>
      </w:r>
    </w:p>
    <w:p w14:paraId="3F88264D" w14:textId="77777777" w:rsidR="00BB232B" w:rsidRPr="001A3947" w:rsidRDefault="00BB232B" w:rsidP="005A748F">
      <w:pPr>
        <w:numPr>
          <w:ilvl w:val="1"/>
          <w:numId w:val="45"/>
        </w:numPr>
        <w:suppressAutoHyphens/>
        <w:spacing w:after="0" w:line="276" w:lineRule="auto"/>
        <w:ind w:left="284" w:hanging="284"/>
        <w:rPr>
          <w:rFonts w:asciiTheme="minorHAnsi" w:hAnsiTheme="minorHAnsi" w:cstheme="minorHAnsi"/>
          <w:color w:val="auto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</w:rPr>
        <w:t xml:space="preserve">Data podpisania przez Strony umowy </w:t>
      </w:r>
      <w:bookmarkStart w:id="1" w:name="_Hlk198896768"/>
      <w:r w:rsidRPr="001A3947">
        <w:rPr>
          <w:rFonts w:asciiTheme="minorHAnsi" w:eastAsia="Times New Roman" w:hAnsiTheme="minorHAnsi" w:cstheme="minorHAnsi"/>
          <w:color w:val="auto"/>
        </w:rPr>
        <w:t xml:space="preserve">protokołu odbioru przedmiotu umowy </w:t>
      </w:r>
      <w:bookmarkEnd w:id="1"/>
      <w:r w:rsidRPr="001A3947">
        <w:rPr>
          <w:rFonts w:asciiTheme="minorHAnsi" w:eastAsia="Times New Roman" w:hAnsiTheme="minorHAnsi" w:cstheme="minorHAnsi"/>
          <w:color w:val="auto"/>
        </w:rPr>
        <w:t>bez zastrzeżeń stanowi datę wykonania umowy i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podstawę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wystawienia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faktury,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o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której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mowa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w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§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6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ust.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color w:val="auto"/>
          <w:lang w:eastAsia="ar-SA"/>
        </w:rPr>
        <w:t>1.</w:t>
      </w:r>
      <w:r w:rsidRPr="001A3947">
        <w:rPr>
          <w:rFonts w:asciiTheme="minorHAnsi" w:hAnsiTheme="minorHAnsi" w:cstheme="minorHAnsi"/>
          <w:bCs/>
          <w:color w:val="auto"/>
          <w:lang w:eastAsia="ar-SA"/>
        </w:rPr>
        <w:t xml:space="preserve">   </w:t>
      </w:r>
    </w:p>
    <w:p w14:paraId="65321FD4" w14:textId="77777777" w:rsidR="00BB232B" w:rsidRPr="001A3947" w:rsidRDefault="00BB232B" w:rsidP="005A748F">
      <w:pPr>
        <w:tabs>
          <w:tab w:val="left" w:pos="300"/>
        </w:tabs>
        <w:suppressAutoHyphens/>
        <w:spacing w:after="0" w:line="276" w:lineRule="auto"/>
        <w:ind w:left="0" w:firstLine="0"/>
        <w:rPr>
          <w:rFonts w:asciiTheme="minorHAnsi" w:hAnsiTheme="minorHAnsi" w:cstheme="minorHAnsi"/>
          <w:lang w:eastAsia="zh-CN"/>
        </w:rPr>
      </w:pPr>
    </w:p>
    <w:p w14:paraId="4EFBE946" w14:textId="490D66DF" w:rsidR="00BB232B" w:rsidRPr="001A3947" w:rsidRDefault="00BB232B" w:rsidP="001A3947">
      <w:pPr>
        <w:pStyle w:val="Nagwek1"/>
        <w:spacing w:before="0" w:line="276" w:lineRule="auto"/>
        <w:rPr>
          <w:sz w:val="22"/>
          <w:szCs w:val="22"/>
          <w:lang w:eastAsia="zh-CN"/>
        </w:rPr>
      </w:pPr>
      <w:r w:rsidRPr="001A3947">
        <w:rPr>
          <w:sz w:val="22"/>
          <w:szCs w:val="22"/>
          <w:lang w:eastAsia="zh-CN"/>
        </w:rPr>
        <w:t>§</w:t>
      </w:r>
      <w:r w:rsidRPr="001A3947">
        <w:rPr>
          <w:rFonts w:eastAsia="Arial"/>
          <w:sz w:val="22"/>
          <w:szCs w:val="22"/>
          <w:lang w:eastAsia="zh-CN"/>
        </w:rPr>
        <w:t xml:space="preserve"> </w:t>
      </w:r>
      <w:r w:rsidR="00832686" w:rsidRPr="001A3947">
        <w:rPr>
          <w:sz w:val="22"/>
          <w:szCs w:val="22"/>
          <w:lang w:eastAsia="zh-CN"/>
        </w:rPr>
        <w:t>6</w:t>
      </w:r>
    </w:p>
    <w:p w14:paraId="3130F36E" w14:textId="1B41E64B" w:rsidR="00BB232B" w:rsidRPr="001A3947" w:rsidRDefault="00BB232B" w:rsidP="005A748F">
      <w:pPr>
        <w:numPr>
          <w:ilvl w:val="0"/>
          <w:numId w:val="24"/>
        </w:numPr>
        <w:tabs>
          <w:tab w:val="left" w:pos="284"/>
        </w:tabs>
        <w:suppressAutoHyphens/>
        <w:spacing w:after="0" w:line="276" w:lineRule="auto"/>
        <w:ind w:left="284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Zamawiający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zobowiązuje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się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zapłacić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Wykonawcy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całość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realizacji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przedmiotu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zamówienia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cenę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wysokości: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b/>
          <w:bCs/>
          <w:lang w:eastAsia="zh-CN"/>
        </w:rPr>
        <w:t>cena</w:t>
      </w:r>
      <w:r w:rsidRPr="001A3947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b/>
          <w:bCs/>
          <w:lang w:eastAsia="zh-CN"/>
        </w:rPr>
        <w:t>brutto</w:t>
      </w:r>
      <w:r w:rsidRPr="001A3947">
        <w:rPr>
          <w:rFonts w:asciiTheme="minorHAnsi" w:hAnsiTheme="minorHAnsi" w:cstheme="minorHAnsi"/>
          <w:b/>
          <w:bCs/>
          <w:lang w:eastAsia="zh-CN"/>
        </w:rPr>
        <w:t xml:space="preserve">: ………………………….. </w:t>
      </w:r>
      <w:r w:rsidRPr="001A3947">
        <w:rPr>
          <w:rFonts w:asciiTheme="minorHAnsi" w:eastAsia="Times New Roman" w:hAnsiTheme="minorHAnsi" w:cstheme="minorHAnsi"/>
          <w:b/>
          <w:bCs/>
          <w:lang w:eastAsia="zh-CN"/>
        </w:rPr>
        <w:t>zł</w:t>
      </w:r>
      <w:r w:rsidRPr="001A3947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(słownie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zł:</w:t>
      </w:r>
      <w:r w:rsidRPr="001A3947">
        <w:rPr>
          <w:rFonts w:asciiTheme="minorHAnsi" w:hAnsiTheme="minorHAnsi" w:cstheme="minorHAnsi"/>
          <w:lang w:eastAsia="zh-CN"/>
        </w:rPr>
        <w:t xml:space="preserve"> ……………………….…….</w:t>
      </w:r>
      <w:r w:rsidRPr="001A3947">
        <w:rPr>
          <w:rFonts w:asciiTheme="minorHAnsi" w:eastAsia="Times New Roman" w:hAnsiTheme="minorHAnsi" w:cstheme="minorHAnsi"/>
          <w:lang w:eastAsia="zh-CN"/>
        </w:rPr>
        <w:t>).</w:t>
      </w:r>
      <w:r w:rsidR="00D929A7">
        <w:rPr>
          <w:rFonts w:asciiTheme="minorHAnsi" w:eastAsia="Times New Roman" w:hAnsiTheme="minorHAnsi" w:cstheme="minorHAnsi"/>
          <w:lang w:eastAsia="zh-CN"/>
        </w:rPr>
        <w:t xml:space="preserve"> Szczegółowa kalkulacja wyceny poszczególnych elementów przedmiotu umowy zawarta jest w załączniku nr 3 do umowy.</w:t>
      </w:r>
    </w:p>
    <w:p w14:paraId="3DF78400" w14:textId="77777777" w:rsidR="00BB232B" w:rsidRPr="001A3947" w:rsidRDefault="00BB232B" w:rsidP="005A748F">
      <w:pPr>
        <w:numPr>
          <w:ilvl w:val="0"/>
          <w:numId w:val="24"/>
        </w:numPr>
        <w:tabs>
          <w:tab w:val="left" w:pos="284"/>
        </w:tabs>
        <w:suppressAutoHyphens/>
        <w:spacing w:after="0" w:line="276" w:lineRule="auto"/>
        <w:ind w:left="284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Ustala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się,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że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wynagrodzenie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Wykonawcy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brutto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przedstawione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ust.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1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uwzględnia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wszystkie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obowiązujące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Polsce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podatki,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łącznie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podatkiem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VAT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oraz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wszelkie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inne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opłaty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związane</w:t>
      </w:r>
      <w:r w:rsidRPr="001A3947">
        <w:rPr>
          <w:rFonts w:asciiTheme="minorHAnsi" w:hAnsiTheme="minorHAnsi" w:cstheme="minorHAnsi"/>
          <w:lang w:eastAsia="zh-CN"/>
        </w:rPr>
        <w:t xml:space="preserve">               </w:t>
      </w:r>
      <w:r w:rsidRPr="001A3947">
        <w:rPr>
          <w:rFonts w:asciiTheme="minorHAnsi" w:eastAsia="Times New Roman" w:hAnsiTheme="minorHAnsi" w:cstheme="minorHAnsi"/>
          <w:lang w:eastAsia="zh-CN"/>
        </w:rPr>
        <w:t>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wykonaniem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dostawy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oraz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wszelkie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składniki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niezbędne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prawidłowego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umowy,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jak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również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wszelkie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koszty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związane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realizacją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niniejszej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przez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Wykonawcę.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</w:p>
    <w:p w14:paraId="5B8FC0F3" w14:textId="77777777" w:rsidR="00BB232B" w:rsidRPr="001A3947" w:rsidRDefault="00BB232B" w:rsidP="005A748F">
      <w:pPr>
        <w:tabs>
          <w:tab w:val="left" w:pos="284"/>
        </w:tabs>
        <w:suppressAutoHyphens/>
        <w:spacing w:after="0" w:line="276" w:lineRule="auto"/>
        <w:ind w:left="284" w:firstLine="0"/>
        <w:rPr>
          <w:rFonts w:asciiTheme="minorHAnsi" w:eastAsia="Times New Roman" w:hAnsiTheme="minorHAnsi" w:cstheme="minorHAnsi"/>
          <w:lang w:eastAsia="zh-CN"/>
        </w:rPr>
      </w:pPr>
    </w:p>
    <w:p w14:paraId="34EA1906" w14:textId="22306390" w:rsidR="00BB232B" w:rsidRPr="001A3947" w:rsidRDefault="00BB232B" w:rsidP="001A3947">
      <w:pPr>
        <w:pStyle w:val="Nagwek1"/>
        <w:spacing w:before="0" w:line="276" w:lineRule="auto"/>
        <w:rPr>
          <w:sz w:val="22"/>
          <w:szCs w:val="22"/>
          <w:lang w:eastAsia="zh-CN"/>
        </w:rPr>
      </w:pPr>
      <w:r w:rsidRPr="001A3947">
        <w:rPr>
          <w:sz w:val="22"/>
          <w:szCs w:val="22"/>
          <w:lang w:eastAsia="zh-CN"/>
        </w:rPr>
        <w:t>§</w:t>
      </w:r>
      <w:r w:rsidRPr="001A3947">
        <w:rPr>
          <w:rFonts w:eastAsia="Arial"/>
          <w:sz w:val="22"/>
          <w:szCs w:val="22"/>
          <w:lang w:eastAsia="zh-CN"/>
        </w:rPr>
        <w:t xml:space="preserve"> </w:t>
      </w:r>
      <w:r w:rsidR="00832686" w:rsidRPr="001A3947">
        <w:rPr>
          <w:sz w:val="22"/>
          <w:szCs w:val="22"/>
          <w:lang w:eastAsia="zh-CN"/>
        </w:rPr>
        <w:t>7</w:t>
      </w:r>
    </w:p>
    <w:p w14:paraId="13CEC07E" w14:textId="09F2D7AD" w:rsidR="00BB232B" w:rsidRPr="001A3947" w:rsidRDefault="00BB232B" w:rsidP="005A748F">
      <w:pPr>
        <w:numPr>
          <w:ilvl w:val="0"/>
          <w:numId w:val="20"/>
        </w:numPr>
        <w:tabs>
          <w:tab w:val="left" w:pos="284"/>
        </w:tabs>
        <w:suppressAutoHyphens/>
        <w:spacing w:after="0" w:line="276" w:lineRule="auto"/>
        <w:ind w:left="300" w:hanging="300"/>
        <w:rPr>
          <w:rFonts w:asciiTheme="minorHAnsi" w:hAnsiTheme="minorHAnsi" w:cstheme="minorHAnsi"/>
          <w:color w:val="auto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Zapłata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wykonanie przedmiot</w:t>
      </w:r>
      <w:r w:rsidRPr="001A3947">
        <w:rPr>
          <w:rFonts w:asciiTheme="minorHAnsi" w:hAnsiTheme="minorHAnsi" w:cstheme="minorHAnsi"/>
          <w:lang w:eastAsia="zh-CN"/>
        </w:rPr>
        <w:t xml:space="preserve">u </w:t>
      </w:r>
      <w:r w:rsidRPr="001A3947">
        <w:rPr>
          <w:rFonts w:asciiTheme="minorHAnsi" w:eastAsia="Times New Roman" w:hAnsiTheme="minorHAnsi" w:cstheme="minorHAnsi"/>
          <w:lang w:eastAsia="zh-CN"/>
        </w:rPr>
        <w:t>umowy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nastąpi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terminie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="00BF2000" w:rsidRPr="005A748F">
        <w:rPr>
          <w:rFonts w:asciiTheme="minorHAnsi" w:hAnsiTheme="minorHAnsi" w:cstheme="minorHAnsi"/>
          <w:lang w:eastAsia="zh-CN"/>
        </w:rPr>
        <w:t xml:space="preserve">do </w:t>
      </w:r>
      <w:r w:rsidRPr="001A3947">
        <w:rPr>
          <w:rFonts w:asciiTheme="minorHAnsi" w:eastAsia="Times New Roman" w:hAnsiTheme="minorHAnsi" w:cstheme="minorHAnsi"/>
          <w:lang w:eastAsia="zh-CN"/>
        </w:rPr>
        <w:t>30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dni,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licząc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dostarczenia</w:t>
      </w:r>
      <w:r w:rsidRPr="001A3947">
        <w:rPr>
          <w:rFonts w:asciiTheme="minorHAnsi" w:hAnsiTheme="minorHAnsi" w:cstheme="minorHAnsi"/>
          <w:lang w:eastAsia="zh-CN"/>
        </w:rPr>
        <w:t xml:space="preserve"> prawidłowo wystawionej </w:t>
      </w:r>
      <w:r w:rsidRPr="001A3947">
        <w:rPr>
          <w:rFonts w:asciiTheme="minorHAnsi" w:eastAsia="Times New Roman" w:hAnsiTheme="minorHAnsi" w:cstheme="minorHAnsi"/>
          <w:lang w:eastAsia="zh-CN"/>
        </w:rPr>
        <w:t>faktury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Zamawiającemu wraz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protokołem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bezusterkowego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odbioru</w:t>
      </w:r>
      <w:r w:rsidRPr="001A3947">
        <w:rPr>
          <w:rFonts w:asciiTheme="minorHAnsi" w:hAnsiTheme="minorHAnsi" w:cstheme="minorHAnsi"/>
          <w:lang w:eastAsia="zh-CN"/>
        </w:rPr>
        <w:t xml:space="preserve">,                 </w:t>
      </w:r>
      <w:r w:rsidRPr="001A3947">
        <w:rPr>
          <w:rFonts w:asciiTheme="minorHAnsi" w:eastAsia="Times New Roman" w:hAnsiTheme="minorHAnsi" w:cstheme="minorHAnsi"/>
          <w:lang w:eastAsia="zh-CN"/>
        </w:rPr>
        <w:t>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którym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mowa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§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4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ust.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6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niniejszej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umowy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W przypadku, gdy przedmiot umowy realizowany będzie przy pomocy podwykonawców, wypłata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wynagrodzenia nastąpi po dołączeniu przez Wykonawcę do faktury oświadczeń podpisanych przez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podwykonawców, iż otrzymali należne im wynagrodzenia za wykonanie danego zakresu rzeczowego zadania.</w:t>
      </w:r>
    </w:p>
    <w:p w14:paraId="7DBB55EC" w14:textId="77777777" w:rsidR="00BB232B" w:rsidRPr="001A3947" w:rsidRDefault="00BB232B" w:rsidP="005A748F">
      <w:pPr>
        <w:numPr>
          <w:ilvl w:val="0"/>
          <w:numId w:val="20"/>
        </w:numPr>
        <w:tabs>
          <w:tab w:val="left" w:pos="300"/>
        </w:tabs>
        <w:suppressAutoHyphens/>
        <w:spacing w:after="0" w:line="276" w:lineRule="auto"/>
        <w:ind w:left="300" w:hanging="300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Przedłożenie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przez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Wykonawcę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faktury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bez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wymienionych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wyżej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wymaganych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dokumentów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lub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nieprawidłowo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wystawionej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faktury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skutkować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będzie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jej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zwrotem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Wykonawcy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powodując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jakichkolwiek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skutków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wobec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Zamawiającego,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szczególności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dając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prawa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naliczenia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odsetek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opóźnienie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płatności.</w:t>
      </w:r>
    </w:p>
    <w:p w14:paraId="16DC28C3" w14:textId="3B4EDED6" w:rsidR="00BB232B" w:rsidRPr="001A3947" w:rsidRDefault="00BB232B" w:rsidP="005A748F">
      <w:pPr>
        <w:numPr>
          <w:ilvl w:val="0"/>
          <w:numId w:val="20"/>
        </w:numPr>
        <w:tabs>
          <w:tab w:val="left" w:pos="300"/>
          <w:tab w:val="num" w:pos="1080"/>
        </w:tabs>
        <w:suppressAutoHyphens/>
        <w:spacing w:after="0" w:line="276" w:lineRule="auto"/>
        <w:ind w:left="300" w:hanging="300"/>
        <w:rPr>
          <w:rFonts w:asciiTheme="minorHAnsi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 xml:space="preserve">Nabywca </w:t>
      </w:r>
    </w:p>
    <w:p w14:paraId="7221CC37" w14:textId="08B7EFF5" w:rsidR="00832686" w:rsidRPr="001A3947" w:rsidRDefault="00832686" w:rsidP="005A748F">
      <w:pPr>
        <w:tabs>
          <w:tab w:val="left" w:pos="300"/>
          <w:tab w:val="num" w:pos="1080"/>
        </w:tabs>
        <w:suppressAutoHyphens/>
        <w:spacing w:after="0" w:line="276" w:lineRule="auto"/>
        <w:ind w:left="300" w:firstLine="0"/>
        <w:rPr>
          <w:rFonts w:asciiTheme="minorHAnsi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 xml:space="preserve">odbiorca </w:t>
      </w:r>
    </w:p>
    <w:p w14:paraId="17147538" w14:textId="77777777" w:rsidR="00BB232B" w:rsidRPr="001A3947" w:rsidRDefault="00BB232B" w:rsidP="005A748F">
      <w:pPr>
        <w:numPr>
          <w:ilvl w:val="0"/>
          <w:numId w:val="20"/>
        </w:numPr>
        <w:tabs>
          <w:tab w:val="left" w:pos="284"/>
        </w:tabs>
        <w:suppressAutoHyphens/>
        <w:spacing w:after="0" w:line="276" w:lineRule="auto"/>
        <w:ind w:left="300" w:hanging="300"/>
        <w:rPr>
          <w:rFonts w:asciiTheme="minorHAnsi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Zapłata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będzie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dokonana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PLN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rachunek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bankowy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Wykonawcy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wskazany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fakturze.</w:t>
      </w:r>
    </w:p>
    <w:p w14:paraId="06E1978D" w14:textId="77777777" w:rsidR="00BB232B" w:rsidRPr="001A3947" w:rsidRDefault="00BB232B" w:rsidP="005A748F">
      <w:pPr>
        <w:numPr>
          <w:ilvl w:val="0"/>
          <w:numId w:val="20"/>
        </w:numPr>
        <w:tabs>
          <w:tab w:val="left" w:pos="300"/>
        </w:tabs>
        <w:suppressAutoHyphens/>
        <w:spacing w:after="0" w:line="276" w:lineRule="auto"/>
        <w:ind w:left="300" w:hanging="300"/>
        <w:rPr>
          <w:rFonts w:asciiTheme="minorHAnsi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Za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dzień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dokonania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płatności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przyjmuje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się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dzień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obciążenia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rachunku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Zamawiającego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spacing w:val="1"/>
          <w:lang w:eastAsia="zh-CN"/>
        </w:rPr>
        <w:t>sumą</w:t>
      </w:r>
      <w:r w:rsidRPr="001A3947">
        <w:rPr>
          <w:rFonts w:asciiTheme="minorHAnsi" w:hAnsiTheme="minorHAnsi" w:cstheme="minorHAnsi"/>
          <w:spacing w:val="1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spacing w:val="1"/>
          <w:lang w:eastAsia="zh-CN"/>
        </w:rPr>
        <w:t>płatności.</w:t>
      </w:r>
    </w:p>
    <w:p w14:paraId="177FA42A" w14:textId="77777777" w:rsidR="00BB232B" w:rsidRPr="001A3947" w:rsidRDefault="00BB232B" w:rsidP="005A748F">
      <w:pPr>
        <w:numPr>
          <w:ilvl w:val="0"/>
          <w:numId w:val="20"/>
        </w:numPr>
        <w:tabs>
          <w:tab w:val="left" w:pos="300"/>
        </w:tabs>
        <w:suppressAutoHyphens/>
        <w:spacing w:after="0" w:line="276" w:lineRule="auto"/>
        <w:ind w:left="300" w:hanging="300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Wykonawca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może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bez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pisemnej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zgody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Zamawiającego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przenieść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wierzytelności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wynikających</w:t>
      </w:r>
      <w:r w:rsidRPr="001A3947">
        <w:rPr>
          <w:rFonts w:asciiTheme="minorHAnsi" w:hAnsiTheme="minorHAnsi" w:cstheme="minorHAnsi"/>
          <w:lang w:eastAsia="zh-CN"/>
        </w:rPr>
        <w:t xml:space="preserve">   </w:t>
      </w:r>
      <w:r w:rsidRPr="001A3947">
        <w:rPr>
          <w:rFonts w:asciiTheme="minorHAnsi" w:eastAsia="Times New Roman" w:hAnsiTheme="minorHAnsi" w:cstheme="minorHAnsi"/>
          <w:lang w:eastAsia="zh-CN"/>
        </w:rPr>
        <w:t>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niniejszej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osoby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trzecie.</w:t>
      </w:r>
    </w:p>
    <w:p w14:paraId="16C98B9E" w14:textId="77777777" w:rsidR="00BB232B" w:rsidRPr="001A3947" w:rsidRDefault="00BB232B" w:rsidP="005A748F">
      <w:pPr>
        <w:numPr>
          <w:ilvl w:val="0"/>
          <w:numId w:val="20"/>
        </w:numPr>
        <w:tabs>
          <w:tab w:val="left" w:pos="300"/>
        </w:tabs>
        <w:suppressAutoHyphens/>
        <w:spacing w:after="0" w:line="276" w:lineRule="auto"/>
        <w:ind w:left="300" w:hanging="300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 xml:space="preserve">Płatność wynagrodzenia za wykonanie przedmiotu umowy będzie następować z zastosowaniem mechanizmu podzielonej płatności, o którym mowa w art. 108a i nast. </w:t>
      </w:r>
      <w:r w:rsidRPr="001A3947">
        <w:rPr>
          <w:rFonts w:asciiTheme="minorHAnsi" w:eastAsia="Times New Roman" w:hAnsiTheme="minorHAnsi" w:cstheme="minorHAnsi"/>
        </w:rPr>
        <w:t xml:space="preserve">Ustawy z dnia 11 marca 2004 r. o podatku od towarów i usług. </w:t>
      </w:r>
    </w:p>
    <w:p w14:paraId="4CFDF441" w14:textId="77777777" w:rsidR="00BB232B" w:rsidRPr="001A3947" w:rsidRDefault="00BB232B" w:rsidP="005A748F">
      <w:pPr>
        <w:tabs>
          <w:tab w:val="left" w:pos="300"/>
        </w:tabs>
        <w:suppressAutoHyphens/>
        <w:spacing w:after="0" w:line="276" w:lineRule="auto"/>
        <w:ind w:left="0" w:firstLine="0"/>
        <w:rPr>
          <w:rFonts w:asciiTheme="minorHAnsi" w:eastAsia="Times New Roman" w:hAnsiTheme="minorHAnsi" w:cstheme="minorHAnsi"/>
          <w:lang w:eastAsia="zh-CN"/>
        </w:rPr>
      </w:pPr>
    </w:p>
    <w:p w14:paraId="459042DF" w14:textId="77777777" w:rsidR="00BB232B" w:rsidRPr="001A3947" w:rsidRDefault="00BB232B" w:rsidP="005A748F">
      <w:pPr>
        <w:tabs>
          <w:tab w:val="left" w:pos="300"/>
        </w:tabs>
        <w:suppressAutoHyphens/>
        <w:spacing w:after="0" w:line="276" w:lineRule="auto"/>
        <w:ind w:left="0" w:firstLine="0"/>
        <w:rPr>
          <w:rFonts w:asciiTheme="minorHAnsi" w:eastAsia="Times New Roman" w:hAnsiTheme="minorHAnsi" w:cstheme="minorHAnsi"/>
          <w:lang w:eastAsia="zh-CN"/>
        </w:rPr>
      </w:pPr>
    </w:p>
    <w:p w14:paraId="4A623602" w14:textId="77777777" w:rsidR="00BB232B" w:rsidRPr="001A3947" w:rsidRDefault="00BB232B" w:rsidP="005A748F">
      <w:pPr>
        <w:tabs>
          <w:tab w:val="left" w:pos="300"/>
        </w:tabs>
        <w:suppressAutoHyphens/>
        <w:spacing w:after="0" w:line="276" w:lineRule="auto"/>
        <w:ind w:left="0" w:firstLine="0"/>
        <w:rPr>
          <w:rFonts w:asciiTheme="minorHAnsi" w:eastAsia="Times New Roman" w:hAnsiTheme="minorHAnsi" w:cstheme="minorHAnsi"/>
          <w:lang w:eastAsia="zh-CN"/>
        </w:rPr>
      </w:pPr>
    </w:p>
    <w:p w14:paraId="34BED221" w14:textId="35684A07" w:rsidR="00BB232B" w:rsidRPr="001A3947" w:rsidRDefault="00BB232B" w:rsidP="001A3947">
      <w:pPr>
        <w:pStyle w:val="Nagwek1"/>
        <w:spacing w:before="0" w:line="276" w:lineRule="auto"/>
        <w:rPr>
          <w:sz w:val="22"/>
          <w:szCs w:val="22"/>
          <w:lang w:eastAsia="zh-CN"/>
        </w:rPr>
      </w:pPr>
      <w:r w:rsidRPr="001A3947">
        <w:rPr>
          <w:sz w:val="22"/>
          <w:szCs w:val="22"/>
          <w:lang w:eastAsia="zh-CN"/>
        </w:rPr>
        <w:t>§</w:t>
      </w:r>
      <w:r w:rsidRPr="001A3947">
        <w:rPr>
          <w:rFonts w:eastAsia="Arial"/>
          <w:sz w:val="22"/>
          <w:szCs w:val="22"/>
          <w:lang w:eastAsia="zh-CN"/>
        </w:rPr>
        <w:t xml:space="preserve"> </w:t>
      </w:r>
      <w:r w:rsidR="00832686" w:rsidRPr="001A3947">
        <w:rPr>
          <w:sz w:val="22"/>
          <w:szCs w:val="22"/>
          <w:lang w:eastAsia="zh-CN"/>
        </w:rPr>
        <w:t>8</w:t>
      </w:r>
    </w:p>
    <w:p w14:paraId="179008F1" w14:textId="7565A815" w:rsidR="00BB232B" w:rsidRPr="001A3947" w:rsidRDefault="00BB232B" w:rsidP="005A748F">
      <w:pPr>
        <w:numPr>
          <w:ilvl w:val="0"/>
          <w:numId w:val="19"/>
        </w:numPr>
        <w:suppressAutoHyphens/>
        <w:spacing w:after="0" w:line="276" w:lineRule="auto"/>
        <w:ind w:left="357" w:right="-79" w:hanging="357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Wykonawca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udziela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Zamawiającemu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gwarancji</w:t>
      </w:r>
      <w:r w:rsidRPr="001A3947">
        <w:rPr>
          <w:rFonts w:asciiTheme="minorHAnsi" w:hAnsiTheme="minorHAnsi" w:cstheme="minorHAnsi"/>
          <w:lang w:eastAsia="zh-CN"/>
        </w:rPr>
        <w:t xml:space="preserve"> na elementy przedmiotu umowy wskazane w § 1 w wymiarze </w:t>
      </w:r>
      <w:r w:rsidRPr="001A3947">
        <w:rPr>
          <w:rFonts w:asciiTheme="minorHAnsi" w:eastAsia="Times New Roman" w:hAnsiTheme="minorHAnsi" w:cstheme="minorHAnsi"/>
          <w:b/>
          <w:bCs/>
          <w:lang w:eastAsia="zh-CN"/>
        </w:rPr>
        <w:t>.……</w:t>
      </w:r>
      <w:r w:rsidR="00496ECE">
        <w:rPr>
          <w:rStyle w:val="Odwoanieprzypisudolnego"/>
          <w:rFonts w:asciiTheme="minorHAnsi" w:eastAsia="Times New Roman" w:hAnsiTheme="minorHAnsi" w:cstheme="minorHAnsi"/>
          <w:b/>
          <w:bCs/>
          <w:lang w:eastAsia="zh-CN"/>
        </w:rPr>
        <w:footnoteReference w:id="2"/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 miesięcy, </w:t>
      </w:r>
      <w:r w:rsidRPr="001A3947">
        <w:rPr>
          <w:rFonts w:asciiTheme="minorHAnsi" w:hAnsiTheme="minorHAnsi" w:cstheme="minorHAnsi"/>
          <w:lang w:eastAsia="zh-CN"/>
        </w:rPr>
        <w:t xml:space="preserve">licząc od 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dnia podpisania </w:t>
      </w:r>
      <w:r w:rsidRPr="001A3947">
        <w:rPr>
          <w:rFonts w:asciiTheme="minorHAnsi" w:eastAsia="Times New Roman" w:hAnsiTheme="minorHAnsi" w:cstheme="minorHAnsi"/>
          <w:color w:val="auto"/>
        </w:rPr>
        <w:t xml:space="preserve">protokołu </w:t>
      </w:r>
      <w:r w:rsidRPr="001A3947">
        <w:rPr>
          <w:rFonts w:asciiTheme="minorHAnsi" w:hAnsiTheme="minorHAnsi" w:cstheme="minorHAnsi"/>
          <w:lang w:eastAsia="zh-CN"/>
        </w:rPr>
        <w:t xml:space="preserve">odbioru przedmiotu </w:t>
      </w:r>
      <w:r w:rsidRPr="001A3947">
        <w:rPr>
          <w:rFonts w:asciiTheme="minorHAnsi" w:hAnsiTheme="minorHAnsi" w:cstheme="minorHAnsi"/>
        </w:rPr>
        <w:t>umowy</w:t>
      </w:r>
      <w:r w:rsidRPr="001A3947">
        <w:rPr>
          <w:rFonts w:asciiTheme="minorHAnsi" w:hAnsiTheme="minorHAnsi" w:cstheme="minorHAnsi"/>
          <w:lang w:eastAsia="zh-CN"/>
        </w:rPr>
        <w:t xml:space="preserve">. </w:t>
      </w:r>
      <w:r w:rsidR="00F24463">
        <w:rPr>
          <w:rFonts w:asciiTheme="minorHAnsi" w:hAnsiTheme="minorHAnsi" w:cstheme="minorHAnsi"/>
          <w:lang w:eastAsia="zh-CN"/>
        </w:rPr>
        <w:t xml:space="preserve">Rękojmia za wady </w:t>
      </w:r>
      <w:r w:rsidR="00496ECE">
        <w:rPr>
          <w:rFonts w:asciiTheme="minorHAnsi" w:hAnsiTheme="minorHAnsi" w:cstheme="minorHAnsi"/>
          <w:lang w:eastAsia="zh-CN"/>
        </w:rPr>
        <w:t>jest wydłużona na okres równy okresowi udzielonej gwarancji.</w:t>
      </w:r>
    </w:p>
    <w:p w14:paraId="0BF00F23" w14:textId="77777777" w:rsidR="00BB232B" w:rsidRPr="001A3947" w:rsidRDefault="00BB232B" w:rsidP="005A748F">
      <w:pPr>
        <w:numPr>
          <w:ilvl w:val="0"/>
          <w:numId w:val="19"/>
        </w:numPr>
        <w:suppressAutoHyphens/>
        <w:spacing w:after="0" w:line="276" w:lineRule="auto"/>
        <w:ind w:right="-79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hAnsiTheme="minorHAnsi" w:cstheme="minorHAnsi"/>
          <w:lang w:eastAsia="zh-CN"/>
        </w:rPr>
        <w:t xml:space="preserve">W </w:t>
      </w:r>
      <w:r w:rsidRPr="001A3947">
        <w:rPr>
          <w:rFonts w:asciiTheme="minorHAnsi" w:eastAsia="Times New Roman" w:hAnsiTheme="minorHAnsi" w:cstheme="minorHAnsi"/>
          <w:lang w:eastAsia="zh-CN"/>
        </w:rPr>
        <w:t>przypadku,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gdy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przedmiotu umowy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będzie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korzystał</w:t>
      </w:r>
      <w:r w:rsidRPr="001A3947">
        <w:rPr>
          <w:rFonts w:asciiTheme="minorHAnsi" w:hAnsiTheme="minorHAnsi" w:cstheme="minorHAnsi"/>
          <w:lang w:eastAsia="zh-CN"/>
        </w:rPr>
        <w:t xml:space="preserve"> jako zarządca lub posiadacz na innej podstawie prawnej inny podmiot </w:t>
      </w:r>
      <w:r w:rsidRPr="001A3947">
        <w:rPr>
          <w:rFonts w:asciiTheme="minorHAnsi" w:eastAsia="Times New Roman" w:hAnsiTheme="minorHAnsi" w:cstheme="minorHAnsi"/>
          <w:lang w:eastAsia="zh-CN"/>
        </w:rPr>
        <w:t>niż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Zamawiający (zwany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Użytkownikiem),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Zamawiający</w:t>
      </w:r>
      <w:r w:rsidRPr="001A3947">
        <w:rPr>
          <w:rFonts w:asciiTheme="minorHAnsi" w:hAnsiTheme="minorHAnsi" w:cstheme="minorHAnsi"/>
          <w:lang w:eastAsia="zh-CN"/>
        </w:rPr>
        <w:t xml:space="preserve"> upoważnia </w:t>
      </w:r>
      <w:r w:rsidRPr="001A3947">
        <w:rPr>
          <w:rFonts w:asciiTheme="minorHAnsi" w:eastAsia="Times New Roman" w:hAnsiTheme="minorHAnsi" w:cstheme="minorHAnsi"/>
          <w:lang w:eastAsia="zh-CN"/>
        </w:rPr>
        <w:t>ten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podmiot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zgłaszania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ewentualnych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wad oraz wykonywania wszelkich uprawnień   z tytułu gwarancji, opisanych w niniejszej umowie. Upoważnienie przywołane powyżej nie wyłącza możliwości samodzielnego działania Zamawiającego. Strony zgodnie ustalają, że niezależnie od podmiotu działającego w imieniu Zamawiającego w ramach udzielonej gwarancji, Miasto Gorlice, będzie informowane o każdym zgłoszeniu wady oraz otrzymywać będzie do wiadomości wszelkie oświadczenia stron związane z realizacją uprawnień gwarancyjnych. </w:t>
      </w:r>
    </w:p>
    <w:p w14:paraId="138165DE" w14:textId="77777777" w:rsidR="00BB232B" w:rsidRPr="001A3947" w:rsidRDefault="00BB232B" w:rsidP="005A748F">
      <w:pPr>
        <w:numPr>
          <w:ilvl w:val="0"/>
          <w:numId w:val="19"/>
        </w:numPr>
        <w:tabs>
          <w:tab w:val="left" w:pos="300"/>
        </w:tabs>
        <w:suppressAutoHyphens/>
        <w:spacing w:after="0" w:line="276" w:lineRule="auto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spacing w:val="-3"/>
          <w:lang w:eastAsia="zh-CN"/>
        </w:rPr>
        <w:t xml:space="preserve"> Z</w:t>
      </w:r>
      <w:r w:rsidRPr="001A3947">
        <w:rPr>
          <w:rFonts w:asciiTheme="minorHAnsi" w:eastAsia="Times New Roman" w:hAnsiTheme="minorHAnsi" w:cstheme="minorHAnsi"/>
          <w:spacing w:val="-1"/>
          <w:lang w:eastAsia="zh-CN"/>
        </w:rPr>
        <w:t>a</w:t>
      </w:r>
      <w:r w:rsidRPr="001A3947">
        <w:rPr>
          <w:rFonts w:asciiTheme="minorHAnsi" w:eastAsia="Times New Roman" w:hAnsiTheme="minorHAnsi" w:cstheme="minorHAnsi"/>
          <w:spacing w:val="3"/>
          <w:lang w:eastAsia="zh-CN"/>
        </w:rPr>
        <w:t>m</w:t>
      </w:r>
      <w:r w:rsidRPr="001A3947">
        <w:rPr>
          <w:rFonts w:asciiTheme="minorHAnsi" w:eastAsia="Times New Roman" w:hAnsiTheme="minorHAnsi" w:cstheme="minorHAnsi"/>
          <w:spacing w:val="-1"/>
          <w:lang w:eastAsia="zh-CN"/>
        </w:rPr>
        <w:t>a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eastAsia="Times New Roman" w:hAnsiTheme="minorHAnsi" w:cstheme="minorHAnsi"/>
          <w:spacing w:val="1"/>
          <w:lang w:eastAsia="zh-CN"/>
        </w:rPr>
        <w:t>i</w:t>
      </w:r>
      <w:r w:rsidRPr="001A3947">
        <w:rPr>
          <w:rFonts w:asciiTheme="minorHAnsi" w:eastAsia="Times New Roman" w:hAnsiTheme="minorHAnsi" w:cstheme="minorHAnsi"/>
          <w:spacing w:val="-1"/>
          <w:lang w:eastAsia="zh-CN"/>
        </w:rPr>
        <w:t>a</w:t>
      </w:r>
      <w:r w:rsidRPr="001A3947">
        <w:rPr>
          <w:rFonts w:asciiTheme="minorHAnsi" w:eastAsia="Times New Roman" w:hAnsiTheme="minorHAnsi" w:cstheme="minorHAnsi"/>
          <w:spacing w:val="1"/>
          <w:lang w:eastAsia="zh-CN"/>
        </w:rPr>
        <w:t>j</w:t>
      </w:r>
      <w:r w:rsidRPr="001A3947">
        <w:rPr>
          <w:rFonts w:asciiTheme="minorHAnsi" w:eastAsia="Times New Roman" w:hAnsiTheme="minorHAnsi" w:cstheme="minorHAnsi"/>
          <w:spacing w:val="2"/>
          <w:lang w:eastAsia="zh-CN"/>
        </w:rPr>
        <w:t>ą</w:t>
      </w:r>
      <w:r w:rsidRPr="001A3947">
        <w:rPr>
          <w:rFonts w:asciiTheme="minorHAnsi" w:eastAsia="Times New Roman" w:hAnsiTheme="minorHAnsi" w:cstheme="minorHAnsi"/>
          <w:spacing w:val="4"/>
          <w:lang w:eastAsia="zh-CN"/>
        </w:rPr>
        <w:t>c</w:t>
      </w:r>
      <w:r w:rsidRPr="001A3947">
        <w:rPr>
          <w:rFonts w:asciiTheme="minorHAnsi" w:eastAsia="Times New Roman" w:hAnsiTheme="minorHAnsi" w:cstheme="minorHAnsi"/>
          <w:spacing w:val="-5"/>
          <w:lang w:eastAsia="zh-CN"/>
        </w:rPr>
        <w:t>y</w:t>
      </w:r>
      <w:r w:rsidRPr="001A3947">
        <w:rPr>
          <w:rFonts w:asciiTheme="minorHAnsi" w:hAnsiTheme="minorHAnsi" w:cstheme="minorHAnsi"/>
          <w:spacing w:val="15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pow</w:t>
      </w:r>
      <w:r w:rsidRPr="001A3947">
        <w:rPr>
          <w:rFonts w:asciiTheme="minorHAnsi" w:eastAsia="Times New Roman" w:hAnsiTheme="minorHAnsi" w:cstheme="minorHAnsi"/>
          <w:spacing w:val="1"/>
          <w:lang w:eastAsia="zh-CN"/>
        </w:rPr>
        <w:t>i</w:t>
      </w:r>
      <w:r w:rsidRPr="001A3947">
        <w:rPr>
          <w:rFonts w:asciiTheme="minorHAnsi" w:eastAsia="Times New Roman" w:hAnsiTheme="minorHAnsi" w:cstheme="minorHAnsi"/>
          <w:spacing w:val="-1"/>
          <w:lang w:eastAsia="zh-CN"/>
        </w:rPr>
        <w:t>a</w:t>
      </w:r>
      <w:r w:rsidRPr="001A3947">
        <w:rPr>
          <w:rFonts w:asciiTheme="minorHAnsi" w:eastAsia="Times New Roman" w:hAnsiTheme="minorHAnsi" w:cstheme="minorHAnsi"/>
          <w:spacing w:val="2"/>
          <w:lang w:eastAsia="zh-CN"/>
        </w:rPr>
        <w:t>d</w:t>
      </w:r>
      <w:r w:rsidRPr="001A3947">
        <w:rPr>
          <w:rFonts w:asciiTheme="minorHAnsi" w:eastAsia="Times New Roman" w:hAnsiTheme="minorHAnsi" w:cstheme="minorHAnsi"/>
          <w:spacing w:val="-1"/>
          <w:lang w:eastAsia="zh-CN"/>
        </w:rPr>
        <w:t>o</w:t>
      </w:r>
      <w:r w:rsidRPr="001A3947">
        <w:rPr>
          <w:rFonts w:asciiTheme="minorHAnsi" w:eastAsia="Times New Roman" w:hAnsiTheme="minorHAnsi" w:cstheme="minorHAnsi"/>
          <w:spacing w:val="1"/>
          <w:lang w:eastAsia="zh-CN"/>
        </w:rPr>
        <w:t>mi</w:t>
      </w:r>
      <w:r w:rsidRPr="001A3947">
        <w:rPr>
          <w:rFonts w:asciiTheme="minorHAnsi" w:hAnsiTheme="minorHAnsi" w:cstheme="minorHAnsi"/>
          <w:spacing w:val="36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</w:t>
      </w:r>
      <w:r w:rsidRPr="001A3947">
        <w:rPr>
          <w:rFonts w:asciiTheme="minorHAnsi" w:eastAsia="Times New Roman" w:hAnsiTheme="minorHAnsi" w:cstheme="minorHAnsi"/>
          <w:spacing w:val="1"/>
          <w:lang w:eastAsia="zh-CN"/>
        </w:rPr>
        <w:t>i</w:t>
      </w:r>
      <w:r w:rsidRPr="001A3947">
        <w:rPr>
          <w:rFonts w:asciiTheme="minorHAnsi" w:eastAsia="Times New Roman" w:hAnsiTheme="minorHAnsi" w:cstheme="minorHAnsi"/>
          <w:spacing w:val="-1"/>
          <w:lang w:eastAsia="zh-CN"/>
        </w:rPr>
        <w:t>e</w:t>
      </w:r>
      <w:r w:rsidRPr="001A3947">
        <w:rPr>
          <w:rFonts w:asciiTheme="minorHAnsi" w:eastAsia="Times New Roman" w:hAnsiTheme="minorHAnsi" w:cstheme="minorHAnsi"/>
          <w:spacing w:val="2"/>
          <w:lang w:eastAsia="zh-CN"/>
        </w:rPr>
        <w:t>z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eastAsia="Times New Roman" w:hAnsiTheme="minorHAnsi" w:cstheme="minorHAnsi"/>
          <w:spacing w:val="1"/>
          <w:lang w:eastAsia="zh-CN"/>
        </w:rPr>
        <w:t>ł</w:t>
      </w:r>
      <w:r w:rsidRPr="001A3947">
        <w:rPr>
          <w:rFonts w:asciiTheme="minorHAnsi" w:eastAsia="Times New Roman" w:hAnsiTheme="minorHAnsi" w:cstheme="minorHAnsi"/>
          <w:lang w:eastAsia="zh-CN"/>
        </w:rPr>
        <w:t>o</w:t>
      </w:r>
      <w:r w:rsidRPr="001A3947">
        <w:rPr>
          <w:rFonts w:asciiTheme="minorHAnsi" w:eastAsia="Times New Roman" w:hAnsiTheme="minorHAnsi" w:cstheme="minorHAnsi"/>
          <w:spacing w:val="-1"/>
          <w:lang w:eastAsia="zh-CN"/>
        </w:rPr>
        <w:t>c</w:t>
      </w:r>
      <w:r w:rsidRPr="001A3947">
        <w:rPr>
          <w:rFonts w:asciiTheme="minorHAnsi" w:eastAsia="Times New Roman" w:hAnsiTheme="minorHAnsi" w:cstheme="minorHAnsi"/>
          <w:spacing w:val="2"/>
          <w:lang w:eastAsia="zh-CN"/>
        </w:rPr>
        <w:t>z</w:t>
      </w:r>
      <w:r w:rsidRPr="001A3947">
        <w:rPr>
          <w:rFonts w:asciiTheme="minorHAnsi" w:eastAsia="Times New Roman" w:hAnsiTheme="minorHAnsi" w:cstheme="minorHAnsi"/>
          <w:lang w:eastAsia="zh-CN"/>
        </w:rPr>
        <w:t>n</w:t>
      </w:r>
      <w:r w:rsidRPr="001A3947">
        <w:rPr>
          <w:rFonts w:asciiTheme="minorHAnsi" w:eastAsia="Times New Roman" w:hAnsiTheme="minorHAnsi" w:cstheme="minorHAnsi"/>
          <w:spacing w:val="1"/>
          <w:lang w:eastAsia="zh-CN"/>
        </w:rPr>
        <w:t>i</w:t>
      </w:r>
      <w:r w:rsidRPr="001A3947">
        <w:rPr>
          <w:rFonts w:asciiTheme="minorHAnsi" w:eastAsia="Times New Roman" w:hAnsiTheme="minorHAnsi" w:cstheme="minorHAnsi"/>
          <w:lang w:eastAsia="zh-CN"/>
        </w:rPr>
        <w:t>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spacing w:val="-1"/>
          <w:lang w:eastAsia="zh-CN"/>
        </w:rPr>
        <w:t>(</w:t>
      </w:r>
      <w:r w:rsidRPr="001A3947">
        <w:rPr>
          <w:rFonts w:asciiTheme="minorHAnsi" w:eastAsia="Times New Roman" w:hAnsiTheme="minorHAnsi" w:cstheme="minorHAnsi"/>
          <w:lang w:eastAsia="zh-CN"/>
        </w:rPr>
        <w:t>drogą elektroniczną lub telefonicznie)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Wykonawcę</w:t>
      </w:r>
      <w:r w:rsidRPr="001A3947">
        <w:rPr>
          <w:rFonts w:asciiTheme="minorHAnsi" w:hAnsiTheme="minorHAnsi" w:cstheme="minorHAnsi"/>
          <w:lang w:eastAsia="zh-CN"/>
        </w:rPr>
        <w:t xml:space="preserve">                           </w:t>
      </w:r>
      <w:r w:rsidRPr="001A3947">
        <w:rPr>
          <w:rFonts w:asciiTheme="minorHAnsi" w:eastAsia="Times New Roman" w:hAnsiTheme="minorHAnsi" w:cstheme="minorHAnsi"/>
          <w:w w:val="99"/>
          <w:lang w:eastAsia="zh-CN"/>
        </w:rPr>
        <w:t>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w w:val="99"/>
          <w:lang w:eastAsia="zh-CN"/>
        </w:rPr>
        <w:t>s</w:t>
      </w:r>
      <w:r w:rsidRPr="001A3947">
        <w:rPr>
          <w:rFonts w:asciiTheme="minorHAnsi" w:eastAsia="Times New Roman" w:hAnsiTheme="minorHAnsi" w:cstheme="minorHAnsi"/>
          <w:spacing w:val="1"/>
          <w:lang w:eastAsia="zh-CN"/>
        </w:rPr>
        <w:t>t</w:t>
      </w:r>
      <w:r w:rsidRPr="001A3947">
        <w:rPr>
          <w:rFonts w:asciiTheme="minorHAnsi" w:eastAsia="Times New Roman" w:hAnsiTheme="minorHAnsi" w:cstheme="minorHAnsi"/>
          <w:w w:val="99"/>
          <w:lang w:eastAsia="zh-CN"/>
        </w:rPr>
        <w:t>w</w:t>
      </w:r>
      <w:r w:rsidRPr="001A3947">
        <w:rPr>
          <w:rFonts w:asciiTheme="minorHAnsi" w:eastAsia="Times New Roman" w:hAnsiTheme="minorHAnsi" w:cstheme="minorHAnsi"/>
          <w:spacing w:val="1"/>
          <w:lang w:eastAsia="zh-CN"/>
        </w:rPr>
        <w:t>i</w:t>
      </w:r>
      <w:r w:rsidRPr="001A3947">
        <w:rPr>
          <w:rFonts w:asciiTheme="minorHAnsi" w:eastAsia="Times New Roman" w:hAnsiTheme="minorHAnsi" w:cstheme="minorHAnsi"/>
          <w:spacing w:val="2"/>
          <w:lang w:eastAsia="zh-CN"/>
        </w:rPr>
        <w:t>e</w:t>
      </w:r>
      <w:r w:rsidRPr="001A3947">
        <w:rPr>
          <w:rFonts w:asciiTheme="minorHAnsi" w:eastAsia="Times New Roman" w:hAnsiTheme="minorHAnsi" w:cstheme="minorHAnsi"/>
          <w:spacing w:val="-1"/>
          <w:w w:val="99"/>
          <w:lang w:eastAsia="zh-CN"/>
        </w:rPr>
        <w:t>r</w:t>
      </w:r>
      <w:r w:rsidRPr="001A3947">
        <w:rPr>
          <w:rFonts w:asciiTheme="minorHAnsi" w:eastAsia="Times New Roman" w:hAnsiTheme="minorHAnsi" w:cstheme="minorHAnsi"/>
          <w:spacing w:val="2"/>
          <w:w w:val="99"/>
          <w:lang w:eastAsia="zh-CN"/>
        </w:rPr>
        <w:t>d</w:t>
      </w:r>
      <w:r w:rsidRPr="001A3947">
        <w:rPr>
          <w:rFonts w:asciiTheme="minorHAnsi" w:eastAsia="Times New Roman" w:hAnsiTheme="minorHAnsi" w:cstheme="minorHAnsi"/>
          <w:spacing w:val="2"/>
          <w:lang w:eastAsia="zh-CN"/>
        </w:rPr>
        <w:t>z</w:t>
      </w:r>
      <w:r w:rsidRPr="001A3947">
        <w:rPr>
          <w:rFonts w:asciiTheme="minorHAnsi" w:eastAsia="Times New Roman" w:hAnsiTheme="minorHAnsi" w:cstheme="minorHAnsi"/>
          <w:w w:val="99"/>
          <w:lang w:eastAsia="zh-CN"/>
        </w:rPr>
        <w:t>o</w:t>
      </w:r>
      <w:r w:rsidRPr="001A3947">
        <w:rPr>
          <w:rFonts w:asciiTheme="minorHAnsi" w:eastAsia="Times New Roman" w:hAnsiTheme="minorHAnsi" w:cstheme="minorHAnsi"/>
          <w:spacing w:val="2"/>
          <w:w w:val="99"/>
          <w:lang w:eastAsia="zh-CN"/>
        </w:rPr>
        <w:t>n</w:t>
      </w:r>
      <w:r w:rsidRPr="001A3947">
        <w:rPr>
          <w:rFonts w:asciiTheme="minorHAnsi" w:eastAsia="Times New Roman" w:hAnsiTheme="minorHAnsi" w:cstheme="minorHAnsi"/>
          <w:spacing w:val="-5"/>
          <w:w w:val="99"/>
          <w:lang w:eastAsia="zh-CN"/>
        </w:rPr>
        <w:t>y</w:t>
      </w:r>
      <w:r w:rsidRPr="001A3947">
        <w:rPr>
          <w:rFonts w:asciiTheme="minorHAnsi" w:eastAsia="Times New Roman" w:hAnsiTheme="minorHAnsi" w:cstheme="minorHAnsi"/>
          <w:spacing w:val="-1"/>
          <w:lang w:eastAsia="zh-CN"/>
        </w:rPr>
        <w:t>c</w:t>
      </w:r>
      <w:r w:rsidRPr="001A3947">
        <w:rPr>
          <w:rFonts w:asciiTheme="minorHAnsi" w:eastAsia="Times New Roman" w:hAnsiTheme="minorHAnsi" w:cstheme="minorHAnsi"/>
          <w:w w:val="99"/>
          <w:lang w:eastAsia="zh-CN"/>
        </w:rPr>
        <w:t>h</w:t>
      </w:r>
      <w:r w:rsidRPr="001A3947">
        <w:rPr>
          <w:rFonts w:asciiTheme="minorHAnsi" w:hAnsiTheme="minorHAnsi" w:cstheme="minorHAnsi"/>
          <w:w w:val="99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eastAsia="Times New Roman" w:hAnsiTheme="minorHAnsi" w:cstheme="minorHAnsi"/>
          <w:spacing w:val="-1"/>
          <w:lang w:eastAsia="zh-CN"/>
        </w:rPr>
        <w:t>a</w:t>
      </w:r>
      <w:r w:rsidRPr="001A3947">
        <w:rPr>
          <w:rFonts w:asciiTheme="minorHAnsi" w:eastAsia="Times New Roman" w:hAnsiTheme="minorHAnsi" w:cstheme="minorHAnsi"/>
          <w:lang w:eastAsia="zh-CN"/>
        </w:rPr>
        <w:t>d</w:t>
      </w:r>
      <w:r w:rsidRPr="001A3947">
        <w:rPr>
          <w:rFonts w:asciiTheme="minorHAnsi" w:eastAsia="Times New Roman" w:hAnsiTheme="minorHAnsi" w:cstheme="minorHAnsi"/>
          <w:spacing w:val="-1"/>
          <w:lang w:eastAsia="zh-CN"/>
        </w:rPr>
        <w:t>ac</w:t>
      </w:r>
      <w:r w:rsidRPr="001A3947">
        <w:rPr>
          <w:rFonts w:asciiTheme="minorHAnsi" w:eastAsia="Times New Roman" w:hAnsiTheme="minorHAnsi" w:cstheme="minorHAnsi"/>
          <w:lang w:eastAsia="zh-CN"/>
        </w:rPr>
        <w:t>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dostarczonym przedmiocie umowy 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którym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mowa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§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1 umowy.</w:t>
      </w:r>
    </w:p>
    <w:p w14:paraId="662DB94F" w14:textId="77777777" w:rsidR="00BB232B" w:rsidRPr="001A3947" w:rsidRDefault="00BB232B" w:rsidP="005A748F">
      <w:pPr>
        <w:spacing w:after="0" w:line="276" w:lineRule="auto"/>
        <w:ind w:left="360" w:firstLine="0"/>
        <w:rPr>
          <w:rFonts w:asciiTheme="minorHAnsi" w:hAnsiTheme="minorHAnsi" w:cstheme="minorHAnsi"/>
          <w:lang w:eastAsia="zh-CN"/>
        </w:rPr>
      </w:pPr>
      <w:r w:rsidRPr="001A3947">
        <w:rPr>
          <w:rFonts w:asciiTheme="minorHAnsi" w:hAnsiTheme="minorHAnsi" w:cstheme="minorHAnsi"/>
          <w:lang w:eastAsia="zh-CN"/>
        </w:rPr>
        <w:t>Wykonawca zobowiązuje się do gotowości w zakresie przyjmowania zgłoszeń wad, drogą elektroniczną na adres e-mail: ……………………… lub na numer telefonu:…………. przez wszystkie dni robocze w godzinach 09:00 do 15:00.</w:t>
      </w:r>
    </w:p>
    <w:p w14:paraId="032AE65E" w14:textId="653EF7AE" w:rsidR="00BB232B" w:rsidRPr="001A3947" w:rsidRDefault="00BB232B" w:rsidP="005A748F">
      <w:pPr>
        <w:numPr>
          <w:ilvl w:val="0"/>
          <w:numId w:val="19"/>
        </w:numPr>
        <w:tabs>
          <w:tab w:val="left" w:pos="426"/>
        </w:tabs>
        <w:suppressAutoHyphens/>
        <w:spacing w:after="0" w:line="276" w:lineRule="auto"/>
        <w:rPr>
          <w:rFonts w:asciiTheme="minorHAnsi" w:eastAsia="Times New Roman" w:hAnsiTheme="minorHAnsi" w:cstheme="minorHAnsi"/>
          <w:color w:val="auto"/>
          <w:lang w:eastAsia="zh-CN"/>
        </w:rPr>
      </w:pPr>
      <w:r w:rsidRPr="001A3947">
        <w:rPr>
          <w:rFonts w:asciiTheme="minorHAnsi" w:hAnsiTheme="minorHAnsi" w:cstheme="minorHAnsi"/>
          <w:color w:val="auto"/>
          <w:lang w:eastAsia="zh-CN"/>
        </w:rPr>
        <w:t xml:space="preserve">Po stwierdzeniu wad w dostarczonych elementach umowy (w tym braku właściwości i funkcji wymaganych w opisie przedmiotu zamówienia), Wykonawca zapewnia </w:t>
      </w:r>
      <w:r w:rsidRPr="001A3947">
        <w:rPr>
          <w:rFonts w:asciiTheme="minorHAnsi" w:eastAsia="Times New Roman" w:hAnsiTheme="minorHAnsi" w:cstheme="minorHAnsi"/>
          <w:iCs/>
          <w:color w:val="auto"/>
          <w:lang w:eastAsia="zh-CN"/>
        </w:rPr>
        <w:t xml:space="preserve">bezpłatną naprawę lub wymianę wadliwych elementów, w terminie do </w:t>
      </w:r>
      <w:r w:rsidR="00C54723" w:rsidRPr="005A748F">
        <w:rPr>
          <w:rFonts w:asciiTheme="minorHAnsi" w:eastAsia="Times New Roman" w:hAnsiTheme="minorHAnsi" w:cstheme="minorHAnsi"/>
          <w:iCs/>
          <w:color w:val="auto"/>
          <w:lang w:eastAsia="zh-CN"/>
        </w:rPr>
        <w:t>5</w:t>
      </w:r>
      <w:r w:rsidRPr="001A3947">
        <w:rPr>
          <w:rFonts w:asciiTheme="minorHAnsi" w:eastAsia="Times New Roman" w:hAnsiTheme="minorHAnsi" w:cstheme="minorHAnsi"/>
          <w:iCs/>
          <w:color w:val="auto"/>
          <w:lang w:eastAsia="zh-CN"/>
        </w:rPr>
        <w:t xml:space="preserve"> dni roboczych od zgłoszenia wad przez Zamawiającego.</w:t>
      </w:r>
    </w:p>
    <w:p w14:paraId="1FD44F62" w14:textId="4D783640" w:rsidR="00BB232B" w:rsidRPr="001A3947" w:rsidRDefault="00BB232B" w:rsidP="005A748F">
      <w:pPr>
        <w:numPr>
          <w:ilvl w:val="0"/>
          <w:numId w:val="19"/>
        </w:numPr>
        <w:suppressAutoHyphens/>
        <w:spacing w:after="0" w:line="276" w:lineRule="auto"/>
        <w:rPr>
          <w:rFonts w:asciiTheme="minorHAnsi" w:eastAsia="Times New Roman" w:hAnsiTheme="minorHAnsi" w:cstheme="minorHAnsi"/>
          <w:color w:val="auto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W</w:t>
      </w:r>
      <w:r w:rsidRPr="001A3947">
        <w:rPr>
          <w:rFonts w:asciiTheme="minorHAnsi" w:hAnsiTheme="minorHAnsi" w:cstheme="minorHAnsi"/>
          <w:color w:val="auto"/>
          <w:spacing w:val="15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o</w:t>
      </w:r>
      <w:r w:rsidRPr="001A3947">
        <w:rPr>
          <w:rFonts w:asciiTheme="minorHAnsi" w:eastAsia="Times New Roman" w:hAnsiTheme="minorHAnsi" w:cstheme="minorHAnsi"/>
          <w:color w:val="auto"/>
          <w:spacing w:val="2"/>
          <w:lang w:eastAsia="zh-CN"/>
        </w:rPr>
        <w:t>k</w:t>
      </w:r>
      <w:r w:rsidRPr="001A3947">
        <w:rPr>
          <w:rFonts w:asciiTheme="minorHAnsi" w:eastAsia="Times New Roman" w:hAnsiTheme="minorHAnsi" w:cstheme="minorHAnsi"/>
          <w:color w:val="auto"/>
          <w:spacing w:val="-1"/>
          <w:lang w:eastAsia="zh-CN"/>
        </w:rPr>
        <w:t>re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s</w:t>
      </w:r>
      <w:r w:rsidRPr="001A3947">
        <w:rPr>
          <w:rFonts w:asciiTheme="minorHAnsi" w:eastAsia="Times New Roman" w:hAnsiTheme="minorHAnsi" w:cstheme="minorHAnsi"/>
          <w:color w:val="auto"/>
          <w:spacing w:val="1"/>
          <w:lang w:eastAsia="zh-CN"/>
        </w:rPr>
        <w:t>i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e</w:t>
      </w:r>
      <w:r w:rsidRPr="001A3947">
        <w:rPr>
          <w:rFonts w:asciiTheme="minorHAnsi" w:hAnsiTheme="minorHAnsi" w:cstheme="minorHAnsi"/>
          <w:color w:val="auto"/>
          <w:spacing w:val="14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gw</w:t>
      </w:r>
      <w:r w:rsidRPr="001A3947">
        <w:rPr>
          <w:rFonts w:asciiTheme="minorHAnsi" w:eastAsia="Times New Roman" w:hAnsiTheme="minorHAnsi" w:cstheme="minorHAnsi"/>
          <w:color w:val="auto"/>
          <w:spacing w:val="-1"/>
          <w:lang w:eastAsia="zh-CN"/>
        </w:rPr>
        <w:t>a</w:t>
      </w:r>
      <w:r w:rsidRPr="001A3947">
        <w:rPr>
          <w:rFonts w:asciiTheme="minorHAnsi" w:eastAsia="Times New Roman" w:hAnsiTheme="minorHAnsi" w:cstheme="minorHAnsi"/>
          <w:color w:val="auto"/>
          <w:spacing w:val="2"/>
          <w:lang w:eastAsia="zh-CN"/>
        </w:rPr>
        <w:t>r</w:t>
      </w:r>
      <w:r w:rsidRPr="001A3947">
        <w:rPr>
          <w:rFonts w:asciiTheme="minorHAnsi" w:eastAsia="Times New Roman" w:hAnsiTheme="minorHAnsi" w:cstheme="minorHAnsi"/>
          <w:color w:val="auto"/>
          <w:spacing w:val="-1"/>
          <w:lang w:eastAsia="zh-CN"/>
        </w:rPr>
        <w:t>a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n</w:t>
      </w:r>
      <w:r w:rsidRPr="001A3947">
        <w:rPr>
          <w:rFonts w:asciiTheme="minorHAnsi" w:eastAsia="Times New Roman" w:hAnsiTheme="minorHAnsi" w:cstheme="minorHAnsi"/>
          <w:color w:val="auto"/>
          <w:spacing w:val="-1"/>
          <w:lang w:eastAsia="zh-CN"/>
        </w:rPr>
        <w:t>c</w:t>
      </w:r>
      <w:r w:rsidRPr="001A3947">
        <w:rPr>
          <w:rFonts w:asciiTheme="minorHAnsi" w:eastAsia="Times New Roman" w:hAnsiTheme="minorHAnsi" w:cstheme="minorHAnsi"/>
          <w:color w:val="auto"/>
          <w:spacing w:val="1"/>
          <w:lang w:eastAsia="zh-CN"/>
        </w:rPr>
        <w:t>j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i</w:t>
      </w:r>
      <w:r w:rsidRPr="001A3947">
        <w:rPr>
          <w:rFonts w:asciiTheme="minorHAnsi" w:hAnsiTheme="minorHAnsi" w:cstheme="minorHAnsi"/>
          <w:color w:val="auto"/>
          <w:spacing w:val="13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spacing w:val="4"/>
          <w:lang w:eastAsia="zh-CN"/>
        </w:rPr>
        <w:t>W</w:t>
      </w:r>
      <w:r w:rsidRPr="001A3947">
        <w:rPr>
          <w:rFonts w:asciiTheme="minorHAnsi" w:eastAsia="Times New Roman" w:hAnsiTheme="minorHAnsi" w:cstheme="minorHAnsi"/>
          <w:color w:val="auto"/>
          <w:spacing w:val="-7"/>
          <w:lang w:eastAsia="zh-CN"/>
        </w:rPr>
        <w:t>y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ko</w:t>
      </w:r>
      <w:r w:rsidRPr="001A3947">
        <w:rPr>
          <w:rFonts w:asciiTheme="minorHAnsi" w:eastAsia="Times New Roman" w:hAnsiTheme="minorHAnsi" w:cstheme="minorHAnsi"/>
          <w:color w:val="auto"/>
          <w:spacing w:val="2"/>
          <w:lang w:eastAsia="zh-CN"/>
        </w:rPr>
        <w:t>n</w:t>
      </w:r>
      <w:r w:rsidRPr="001A3947">
        <w:rPr>
          <w:rFonts w:asciiTheme="minorHAnsi" w:eastAsia="Times New Roman" w:hAnsiTheme="minorHAnsi" w:cstheme="minorHAnsi"/>
          <w:color w:val="auto"/>
          <w:spacing w:val="-1"/>
          <w:lang w:eastAsia="zh-CN"/>
        </w:rPr>
        <w:t>a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w</w:t>
      </w:r>
      <w:r w:rsidRPr="001A3947">
        <w:rPr>
          <w:rFonts w:asciiTheme="minorHAnsi" w:eastAsia="Times New Roman" w:hAnsiTheme="minorHAnsi" w:cstheme="minorHAnsi"/>
          <w:color w:val="auto"/>
          <w:spacing w:val="2"/>
          <w:lang w:eastAsia="zh-CN"/>
        </w:rPr>
        <w:t>c</w:t>
      </w:r>
      <w:r w:rsidRPr="001A3947">
        <w:rPr>
          <w:rFonts w:asciiTheme="minorHAnsi" w:eastAsia="Times New Roman" w:hAnsiTheme="minorHAnsi" w:cstheme="minorHAnsi"/>
          <w:color w:val="auto"/>
          <w:spacing w:val="-1"/>
          <w:lang w:eastAsia="zh-CN"/>
        </w:rPr>
        <w:t>a</w:t>
      </w:r>
      <w:r w:rsidRPr="001A3947">
        <w:rPr>
          <w:rFonts w:asciiTheme="minorHAnsi" w:hAnsiTheme="minorHAnsi" w:cstheme="minorHAnsi"/>
          <w:color w:val="auto"/>
          <w:spacing w:val="21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spacing w:val="2"/>
          <w:lang w:eastAsia="zh-CN"/>
        </w:rPr>
        <w:t>z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obow</w:t>
      </w:r>
      <w:r w:rsidRPr="001A3947">
        <w:rPr>
          <w:rFonts w:asciiTheme="minorHAnsi" w:eastAsia="Times New Roman" w:hAnsiTheme="minorHAnsi" w:cstheme="minorHAnsi"/>
          <w:color w:val="auto"/>
          <w:spacing w:val="1"/>
          <w:lang w:eastAsia="zh-CN"/>
        </w:rPr>
        <w:t>i</w:t>
      </w:r>
      <w:r w:rsidRPr="001A3947">
        <w:rPr>
          <w:rFonts w:asciiTheme="minorHAnsi" w:eastAsia="Times New Roman" w:hAnsiTheme="minorHAnsi" w:cstheme="minorHAnsi"/>
          <w:color w:val="auto"/>
          <w:spacing w:val="-1"/>
          <w:lang w:eastAsia="zh-CN"/>
        </w:rPr>
        <w:t>ą</w:t>
      </w:r>
      <w:r w:rsidRPr="001A3947">
        <w:rPr>
          <w:rFonts w:asciiTheme="minorHAnsi" w:eastAsia="Times New Roman" w:hAnsiTheme="minorHAnsi" w:cstheme="minorHAnsi"/>
          <w:color w:val="auto"/>
          <w:spacing w:val="2"/>
          <w:lang w:eastAsia="zh-CN"/>
        </w:rPr>
        <w:t>z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u</w:t>
      </w:r>
      <w:r w:rsidRPr="001A3947">
        <w:rPr>
          <w:rFonts w:asciiTheme="minorHAnsi" w:eastAsia="Times New Roman" w:hAnsiTheme="minorHAnsi" w:cstheme="minorHAnsi"/>
          <w:color w:val="auto"/>
          <w:spacing w:val="1"/>
          <w:lang w:eastAsia="zh-CN"/>
        </w:rPr>
        <w:t>j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e</w:t>
      </w:r>
      <w:r w:rsidRPr="001A3947">
        <w:rPr>
          <w:rFonts w:asciiTheme="minorHAnsi" w:hAnsiTheme="minorHAnsi" w:cstheme="minorHAnsi"/>
          <w:color w:val="auto"/>
          <w:spacing w:val="18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s</w:t>
      </w:r>
      <w:r w:rsidRPr="001A3947">
        <w:rPr>
          <w:rFonts w:asciiTheme="minorHAnsi" w:eastAsia="Times New Roman" w:hAnsiTheme="minorHAnsi" w:cstheme="minorHAnsi"/>
          <w:color w:val="auto"/>
          <w:spacing w:val="1"/>
          <w:lang w:eastAsia="zh-CN"/>
        </w:rPr>
        <w:t>i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ę</w:t>
      </w:r>
      <w:r w:rsidRPr="001A3947">
        <w:rPr>
          <w:rFonts w:asciiTheme="minorHAnsi" w:hAnsiTheme="minorHAnsi" w:cstheme="minorHAnsi"/>
          <w:color w:val="auto"/>
          <w:spacing w:val="-1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spacing w:val="2"/>
          <w:lang w:eastAsia="zh-CN"/>
        </w:rPr>
        <w:t>w</w:t>
      </w:r>
      <w:r w:rsidRPr="001A3947">
        <w:rPr>
          <w:rFonts w:asciiTheme="minorHAnsi" w:eastAsia="Times New Roman" w:hAnsiTheme="minorHAnsi" w:cstheme="minorHAnsi"/>
          <w:color w:val="auto"/>
          <w:spacing w:val="-5"/>
          <w:lang w:eastAsia="zh-CN"/>
        </w:rPr>
        <w:t>y</w:t>
      </w:r>
      <w:r w:rsidRPr="001A3947">
        <w:rPr>
          <w:rFonts w:asciiTheme="minorHAnsi" w:eastAsia="Times New Roman" w:hAnsiTheme="minorHAnsi" w:cstheme="minorHAnsi"/>
          <w:color w:val="auto"/>
          <w:spacing w:val="3"/>
          <w:lang w:eastAsia="zh-CN"/>
        </w:rPr>
        <w:t>m</w:t>
      </w:r>
      <w:r w:rsidRPr="001A3947">
        <w:rPr>
          <w:rFonts w:asciiTheme="minorHAnsi" w:eastAsia="Times New Roman" w:hAnsiTheme="minorHAnsi" w:cstheme="minorHAnsi"/>
          <w:color w:val="auto"/>
          <w:spacing w:val="1"/>
          <w:lang w:eastAsia="zh-CN"/>
        </w:rPr>
        <w:t>i</w:t>
      </w:r>
      <w:r w:rsidRPr="001A3947">
        <w:rPr>
          <w:rFonts w:asciiTheme="minorHAnsi" w:eastAsia="Times New Roman" w:hAnsiTheme="minorHAnsi" w:cstheme="minorHAnsi"/>
          <w:color w:val="auto"/>
          <w:spacing w:val="-1"/>
          <w:lang w:eastAsia="zh-CN"/>
        </w:rPr>
        <w:t>e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n</w:t>
      </w:r>
      <w:r w:rsidRPr="001A3947">
        <w:rPr>
          <w:rFonts w:asciiTheme="minorHAnsi" w:eastAsia="Times New Roman" w:hAnsiTheme="minorHAnsi" w:cstheme="minorHAnsi"/>
          <w:color w:val="auto"/>
          <w:spacing w:val="1"/>
          <w:lang w:eastAsia="zh-CN"/>
        </w:rPr>
        <w:t>i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ć wadliwe elementy umowy na nowe,</w:t>
      </w:r>
      <w:r w:rsidRPr="001A3947">
        <w:rPr>
          <w:rFonts w:asciiTheme="minorHAnsi" w:hAnsiTheme="minorHAnsi" w:cstheme="minorHAnsi"/>
          <w:color w:val="auto"/>
          <w:spacing w:val="14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wo</w:t>
      </w:r>
      <w:r w:rsidRPr="001A3947">
        <w:rPr>
          <w:rFonts w:asciiTheme="minorHAnsi" w:eastAsia="Times New Roman" w:hAnsiTheme="minorHAnsi" w:cstheme="minorHAnsi"/>
          <w:color w:val="auto"/>
          <w:spacing w:val="1"/>
          <w:lang w:eastAsia="zh-CN"/>
        </w:rPr>
        <w:t>l</w:t>
      </w:r>
      <w:r w:rsidRPr="001A3947">
        <w:rPr>
          <w:rFonts w:asciiTheme="minorHAnsi" w:eastAsia="Times New Roman" w:hAnsiTheme="minorHAnsi" w:cstheme="minorHAnsi"/>
          <w:color w:val="auto"/>
          <w:spacing w:val="5"/>
          <w:lang w:eastAsia="zh-CN"/>
        </w:rPr>
        <w:t>n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e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od</w:t>
      </w:r>
      <w:r w:rsidRPr="001A3947">
        <w:rPr>
          <w:rFonts w:asciiTheme="minorHAnsi" w:hAnsiTheme="minorHAnsi" w:cstheme="minorHAnsi"/>
          <w:color w:val="auto"/>
          <w:spacing w:val="45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w</w:t>
      </w:r>
      <w:r w:rsidRPr="001A3947">
        <w:rPr>
          <w:rFonts w:asciiTheme="minorHAnsi" w:eastAsia="Times New Roman" w:hAnsiTheme="minorHAnsi" w:cstheme="minorHAnsi"/>
          <w:color w:val="auto"/>
          <w:spacing w:val="-1"/>
          <w:lang w:eastAsia="zh-CN"/>
        </w:rPr>
        <w:t>a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d w</w:t>
      </w:r>
      <w:r w:rsidRPr="001A3947">
        <w:rPr>
          <w:rFonts w:asciiTheme="minorHAnsi" w:hAnsiTheme="minorHAnsi" w:cstheme="minorHAnsi"/>
          <w:color w:val="auto"/>
          <w:spacing w:val="44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p</w:t>
      </w:r>
      <w:r w:rsidRPr="001A3947">
        <w:rPr>
          <w:rFonts w:asciiTheme="minorHAnsi" w:eastAsia="Times New Roman" w:hAnsiTheme="minorHAnsi" w:cstheme="minorHAnsi"/>
          <w:color w:val="auto"/>
          <w:spacing w:val="-1"/>
          <w:lang w:eastAsia="zh-CN"/>
        </w:rPr>
        <w:t>r</w:t>
      </w:r>
      <w:r w:rsidRPr="001A3947">
        <w:rPr>
          <w:rFonts w:asciiTheme="minorHAnsi" w:eastAsia="Times New Roman" w:hAnsiTheme="minorHAnsi" w:cstheme="minorHAnsi"/>
          <w:color w:val="auto"/>
          <w:spacing w:val="4"/>
          <w:lang w:eastAsia="zh-CN"/>
        </w:rPr>
        <w:t>z</w:t>
      </w:r>
      <w:r w:rsidRPr="001A3947">
        <w:rPr>
          <w:rFonts w:asciiTheme="minorHAnsi" w:eastAsia="Times New Roman" w:hAnsiTheme="minorHAnsi" w:cstheme="minorHAnsi"/>
          <w:color w:val="auto"/>
          <w:spacing w:val="-5"/>
          <w:lang w:eastAsia="zh-CN"/>
        </w:rPr>
        <w:t>y</w:t>
      </w:r>
      <w:r w:rsidRPr="001A3947">
        <w:rPr>
          <w:rFonts w:asciiTheme="minorHAnsi" w:eastAsia="Times New Roman" w:hAnsiTheme="minorHAnsi" w:cstheme="minorHAnsi"/>
          <w:color w:val="auto"/>
          <w:spacing w:val="2"/>
          <w:lang w:eastAsia="zh-CN"/>
        </w:rPr>
        <w:t>p</w:t>
      </w:r>
      <w:r w:rsidRPr="001A3947">
        <w:rPr>
          <w:rFonts w:asciiTheme="minorHAnsi" w:eastAsia="Times New Roman" w:hAnsiTheme="minorHAnsi" w:cstheme="minorHAnsi"/>
          <w:color w:val="auto"/>
          <w:spacing w:val="-1"/>
          <w:lang w:eastAsia="zh-CN"/>
        </w:rPr>
        <w:t>a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dku</w:t>
      </w:r>
      <w:r w:rsidRPr="001A3947">
        <w:rPr>
          <w:rFonts w:asciiTheme="minorHAnsi" w:hAnsiTheme="minorHAnsi" w:cstheme="minorHAnsi"/>
          <w:color w:val="auto"/>
          <w:spacing w:val="40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spacing w:val="2"/>
          <w:lang w:eastAsia="zh-CN"/>
        </w:rPr>
        <w:t>w</w:t>
      </w:r>
      <w:r w:rsidRPr="001A3947">
        <w:rPr>
          <w:rFonts w:asciiTheme="minorHAnsi" w:eastAsia="Times New Roman" w:hAnsiTheme="minorHAnsi" w:cstheme="minorHAnsi"/>
          <w:color w:val="auto"/>
          <w:spacing w:val="-5"/>
          <w:lang w:eastAsia="zh-CN"/>
        </w:rPr>
        <w:t>y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s</w:t>
      </w:r>
      <w:r w:rsidRPr="001A3947">
        <w:rPr>
          <w:rFonts w:asciiTheme="minorHAnsi" w:eastAsia="Times New Roman" w:hAnsiTheme="minorHAnsi" w:cstheme="minorHAnsi"/>
          <w:color w:val="auto"/>
          <w:spacing w:val="1"/>
          <w:lang w:eastAsia="zh-CN"/>
        </w:rPr>
        <w:t>t</w:t>
      </w:r>
      <w:r w:rsidRPr="001A3947">
        <w:rPr>
          <w:rFonts w:asciiTheme="minorHAnsi" w:eastAsia="Times New Roman" w:hAnsiTheme="minorHAnsi" w:cstheme="minorHAnsi"/>
          <w:color w:val="auto"/>
          <w:spacing w:val="-1"/>
          <w:lang w:eastAsia="zh-CN"/>
        </w:rPr>
        <w:t>ą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p</w:t>
      </w:r>
      <w:r w:rsidRPr="001A3947">
        <w:rPr>
          <w:rFonts w:asciiTheme="minorHAnsi" w:eastAsia="Times New Roman" w:hAnsiTheme="minorHAnsi" w:cstheme="minorHAnsi"/>
          <w:color w:val="auto"/>
          <w:spacing w:val="1"/>
          <w:lang w:eastAsia="zh-CN"/>
        </w:rPr>
        <w:t>i</w:t>
      </w:r>
      <w:r w:rsidRPr="001A3947">
        <w:rPr>
          <w:rFonts w:asciiTheme="minorHAnsi" w:eastAsia="Times New Roman" w:hAnsiTheme="minorHAnsi" w:cstheme="minorHAnsi"/>
          <w:color w:val="auto"/>
          <w:spacing w:val="2"/>
          <w:lang w:eastAsia="zh-CN"/>
        </w:rPr>
        <w:t>e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n</w:t>
      </w:r>
      <w:r w:rsidRPr="001A3947">
        <w:rPr>
          <w:rFonts w:asciiTheme="minorHAnsi" w:eastAsia="Times New Roman" w:hAnsiTheme="minorHAnsi" w:cstheme="minorHAnsi"/>
          <w:color w:val="auto"/>
          <w:spacing w:val="1"/>
          <w:lang w:eastAsia="zh-CN"/>
        </w:rPr>
        <w:t>i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a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wad,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których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nie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da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się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usunąć lub naprawić lub w</w:t>
      </w:r>
      <w:r w:rsidR="00F44C0B">
        <w:rPr>
          <w:rFonts w:asciiTheme="minorHAnsi" w:eastAsia="Times New Roman" w:hAnsiTheme="minorHAnsi" w:cstheme="minorHAnsi"/>
          <w:color w:val="auto"/>
          <w:lang w:eastAsia="zh-CN"/>
        </w:rPr>
        <w:t> 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przypadku wystąpienia tego samego rodzaju wady po raz trzeci</w:t>
      </w:r>
      <w:r w:rsidR="00841096" w:rsidRPr="005A748F">
        <w:rPr>
          <w:rFonts w:asciiTheme="minorHAnsi" w:eastAsia="Times New Roman" w:hAnsiTheme="minorHAnsi" w:cstheme="minorHAnsi"/>
          <w:color w:val="auto"/>
          <w:lang w:eastAsia="zh-CN"/>
        </w:rPr>
        <w:t xml:space="preserve"> w terminie do 5 dni roboczych od wezwania przez </w:t>
      </w:r>
      <w:r w:rsidR="00F44C0B" w:rsidRPr="005A748F">
        <w:rPr>
          <w:rFonts w:asciiTheme="minorHAnsi" w:eastAsia="Times New Roman" w:hAnsiTheme="minorHAnsi" w:cstheme="minorHAnsi"/>
          <w:color w:val="auto"/>
          <w:lang w:eastAsia="zh-CN"/>
        </w:rPr>
        <w:t>Zamawiającego</w:t>
      </w:r>
      <w:r w:rsidR="00841096" w:rsidRPr="005A748F">
        <w:rPr>
          <w:rFonts w:asciiTheme="minorHAnsi" w:eastAsia="Times New Roman" w:hAnsiTheme="minorHAnsi" w:cstheme="minorHAnsi"/>
          <w:color w:val="auto"/>
          <w:lang w:eastAsia="zh-CN"/>
        </w:rPr>
        <w:t>.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 </w:t>
      </w:r>
    </w:p>
    <w:p w14:paraId="2EF63507" w14:textId="17C61204" w:rsidR="00BB232B" w:rsidRPr="001A3947" w:rsidRDefault="00BB232B" w:rsidP="005A748F">
      <w:pPr>
        <w:numPr>
          <w:ilvl w:val="0"/>
          <w:numId w:val="19"/>
        </w:numPr>
        <w:suppressAutoHyphens/>
        <w:spacing w:after="0" w:line="276" w:lineRule="auto"/>
        <w:rPr>
          <w:rFonts w:asciiTheme="minorHAnsi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okolicznościach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wskazanych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ust.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5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="00841096" w:rsidRPr="005A748F">
        <w:rPr>
          <w:rFonts w:asciiTheme="minorHAnsi" w:hAnsiTheme="minorHAnsi" w:cstheme="minorHAnsi"/>
          <w:lang w:eastAsia="zh-CN"/>
        </w:rPr>
        <w:t xml:space="preserve">w </w:t>
      </w:r>
      <w:r w:rsidR="00F44C0B" w:rsidRPr="005A748F">
        <w:rPr>
          <w:rFonts w:asciiTheme="minorHAnsi" w:hAnsiTheme="minorHAnsi" w:cstheme="minorHAnsi"/>
          <w:lang w:eastAsia="zh-CN"/>
        </w:rPr>
        <w:t>sytuacji</w:t>
      </w:r>
      <w:r w:rsidR="00841096" w:rsidRPr="005A748F">
        <w:rPr>
          <w:rFonts w:asciiTheme="minorHAnsi" w:hAnsiTheme="minorHAnsi" w:cstheme="minorHAnsi"/>
          <w:lang w:eastAsia="zh-CN"/>
        </w:rPr>
        <w:t xml:space="preserve"> gdy Wykonawca nie wymieni wadliwych elementów na nowe </w:t>
      </w:r>
      <w:r w:rsidRPr="001A3947">
        <w:rPr>
          <w:rFonts w:asciiTheme="minorHAnsi" w:eastAsia="Times New Roman" w:hAnsiTheme="minorHAnsi" w:cstheme="minorHAnsi"/>
          <w:lang w:eastAsia="zh-CN"/>
        </w:rPr>
        <w:t>Zamawiający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uprawniony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jest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odstąpienia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części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jakiej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dotyczy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ona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wadliwych elementów umowy 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których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mowa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§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1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ust.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1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oraz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żądania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zwrotu</w:t>
      </w:r>
      <w:r w:rsidRPr="001A3947">
        <w:rPr>
          <w:rFonts w:asciiTheme="minorHAnsi" w:hAnsiTheme="minorHAnsi" w:cstheme="minorHAnsi"/>
          <w:lang w:eastAsia="zh-CN"/>
        </w:rPr>
        <w:t xml:space="preserve"> części </w:t>
      </w:r>
      <w:r w:rsidRPr="001A3947">
        <w:rPr>
          <w:rFonts w:asciiTheme="minorHAnsi" w:eastAsia="Times New Roman" w:hAnsiTheme="minorHAnsi" w:cstheme="minorHAnsi"/>
          <w:lang w:eastAsia="zh-CN"/>
        </w:rPr>
        <w:t>ceny przedmiotu umowy objętej odstąpieniem.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Oświadczenie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odstąpieniu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może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być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złożone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terminie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7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dni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daty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uzyskania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przez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Zamawiającego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informacji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wystąpieniu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okoliczności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których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mowa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ust.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5.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</w:p>
    <w:p w14:paraId="365D1088" w14:textId="77777777" w:rsidR="00BB232B" w:rsidRPr="001A3947" w:rsidRDefault="00BB232B" w:rsidP="005A748F">
      <w:pPr>
        <w:numPr>
          <w:ilvl w:val="0"/>
          <w:numId w:val="19"/>
        </w:numPr>
        <w:suppressAutoHyphens/>
        <w:spacing w:after="0" w:line="276" w:lineRule="auto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przypadku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gdy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Wykonawca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celu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usunięcia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wad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będzie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musiał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zabrać wadliwe elementy umowy od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Zamawiającego,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Wykonawca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odbierze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je 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dostarczy</w:t>
      </w:r>
      <w:r w:rsidRPr="001A3947">
        <w:rPr>
          <w:rFonts w:asciiTheme="minorHAnsi" w:hAnsiTheme="minorHAnsi" w:cstheme="minorHAnsi"/>
          <w:lang w:eastAsia="zh-CN"/>
        </w:rPr>
        <w:t xml:space="preserve"> do miejsca z którego były zabrane </w:t>
      </w:r>
      <w:r w:rsidRPr="001A3947">
        <w:rPr>
          <w:rFonts w:asciiTheme="minorHAnsi" w:eastAsia="Times New Roman" w:hAnsiTheme="minorHAnsi" w:cstheme="minorHAnsi"/>
          <w:lang w:eastAsia="zh-CN"/>
        </w:rPr>
        <w:t>po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naprawie</w:t>
      </w:r>
      <w:r w:rsidRPr="001A3947">
        <w:rPr>
          <w:rFonts w:asciiTheme="minorHAnsi" w:hAnsiTheme="minorHAnsi" w:cstheme="minorHAnsi"/>
          <w:lang w:eastAsia="zh-CN"/>
        </w:rPr>
        <w:t xml:space="preserve"> lub wymianie </w:t>
      </w:r>
      <w:r w:rsidRPr="001A3947">
        <w:rPr>
          <w:rFonts w:asciiTheme="minorHAnsi" w:eastAsia="Times New Roman" w:hAnsiTheme="minorHAnsi" w:cstheme="minorHAnsi"/>
          <w:lang w:eastAsia="zh-CN"/>
        </w:rPr>
        <w:t>na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własny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koszt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odpowiedzialność.</w:t>
      </w:r>
    </w:p>
    <w:p w14:paraId="2B4FF3B8" w14:textId="24ADD1FC" w:rsidR="00BB232B" w:rsidRPr="001A3947" w:rsidRDefault="00BB232B" w:rsidP="005A748F">
      <w:pPr>
        <w:numPr>
          <w:ilvl w:val="0"/>
          <w:numId w:val="19"/>
        </w:numPr>
        <w:suppressAutoHyphens/>
        <w:spacing w:after="0" w:line="276" w:lineRule="auto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przypadku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wymiany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rzeczy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nową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lub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też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dokonaniu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istotnych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napraw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rzeczy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termin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gwarancji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liczy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się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nowo.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innych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wypadkach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termin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gwarancji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ulega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przedłużeniu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czas,</w:t>
      </w:r>
      <w:r w:rsidR="00F44C0B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ciągu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którego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wskutek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wady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rzeczy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objętej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gwarancją</w:t>
      </w:r>
      <w:r w:rsidRPr="001A3947">
        <w:rPr>
          <w:rFonts w:asciiTheme="minorHAnsi" w:hAnsiTheme="minorHAnsi" w:cstheme="minorHAnsi"/>
          <w:lang w:eastAsia="zh-CN"/>
        </w:rPr>
        <w:t xml:space="preserve">  </w:t>
      </w:r>
      <w:r w:rsidRPr="001A3947">
        <w:rPr>
          <w:rFonts w:asciiTheme="minorHAnsi" w:eastAsia="Times New Roman" w:hAnsiTheme="minorHAnsi" w:cstheme="minorHAnsi"/>
          <w:lang w:eastAsia="zh-CN"/>
        </w:rPr>
        <w:t>uprawniony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gwarancji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mógł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niej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korzystać.</w:t>
      </w:r>
    </w:p>
    <w:p w14:paraId="3545AA2B" w14:textId="77777777" w:rsidR="00BB232B" w:rsidRPr="001A3947" w:rsidRDefault="00BB232B" w:rsidP="005A748F">
      <w:pPr>
        <w:numPr>
          <w:ilvl w:val="0"/>
          <w:numId w:val="19"/>
        </w:numPr>
        <w:suppressAutoHyphens/>
        <w:spacing w:after="0" w:line="276" w:lineRule="auto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ramach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gwarancji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Wykonawca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zobowiązany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jest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skutecznego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usunięcia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wszystkich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zgłoszonych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wad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których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został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powiadomiony</w:t>
      </w:r>
      <w:r w:rsidRPr="001A3947">
        <w:rPr>
          <w:rFonts w:asciiTheme="minorHAnsi" w:hAnsiTheme="minorHAnsi" w:cstheme="minorHAnsi"/>
          <w:lang w:eastAsia="zh-CN"/>
        </w:rPr>
        <w:t xml:space="preserve"> przez </w:t>
      </w:r>
      <w:r w:rsidRPr="001A3947">
        <w:rPr>
          <w:rFonts w:asciiTheme="minorHAnsi" w:eastAsia="Times New Roman" w:hAnsiTheme="minorHAnsi" w:cstheme="minorHAnsi"/>
          <w:lang w:eastAsia="zh-CN"/>
        </w:rPr>
        <w:t>Zamawiającego.</w:t>
      </w:r>
    </w:p>
    <w:p w14:paraId="4C9E02AC" w14:textId="77777777" w:rsidR="00BB232B" w:rsidRPr="001A3947" w:rsidRDefault="00BB232B" w:rsidP="005A748F">
      <w:pPr>
        <w:numPr>
          <w:ilvl w:val="0"/>
          <w:numId w:val="19"/>
        </w:numPr>
        <w:suppressAutoHyphens/>
        <w:spacing w:after="0" w:line="276" w:lineRule="auto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lastRenderedPageBreak/>
        <w:t>Fakt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skutecznego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usunięcia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wady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każdorazowo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wymaga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potwierdzenia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piśmie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przez</w:t>
      </w:r>
      <w:r w:rsidRPr="001A3947">
        <w:rPr>
          <w:rFonts w:asciiTheme="minorHAnsi" w:hAnsiTheme="minorHAnsi" w:cstheme="minorHAnsi"/>
          <w:lang w:eastAsia="zh-CN"/>
        </w:rPr>
        <w:t xml:space="preserve">  </w:t>
      </w:r>
      <w:r w:rsidRPr="001A3947">
        <w:rPr>
          <w:rFonts w:asciiTheme="minorHAnsi" w:eastAsia="Times New Roman" w:hAnsiTheme="minorHAnsi" w:cstheme="minorHAnsi"/>
          <w:lang w:eastAsia="zh-CN"/>
        </w:rPr>
        <w:t>Wykonawcę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Zamawiającego.</w:t>
      </w:r>
    </w:p>
    <w:p w14:paraId="64D94C29" w14:textId="77777777" w:rsidR="00BB232B" w:rsidRPr="001A3947" w:rsidRDefault="00BB232B" w:rsidP="005A748F">
      <w:pPr>
        <w:numPr>
          <w:ilvl w:val="0"/>
          <w:numId w:val="19"/>
        </w:numPr>
        <w:suppressAutoHyphens/>
        <w:spacing w:after="0" w:line="276" w:lineRule="auto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Jeśli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dostarczone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elementy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umowy,</w:t>
      </w:r>
      <w:r w:rsidRPr="001A3947">
        <w:rPr>
          <w:rFonts w:asciiTheme="minorHAnsi" w:hAnsiTheme="minorHAnsi" w:cstheme="minorHAnsi"/>
          <w:lang w:eastAsia="zh-CN"/>
        </w:rPr>
        <w:t xml:space="preserve"> udzielono gwarancji </w:t>
      </w:r>
      <w:r w:rsidRPr="001A3947">
        <w:rPr>
          <w:rFonts w:asciiTheme="minorHAnsi" w:eastAsia="Times New Roman" w:hAnsiTheme="minorHAnsi" w:cstheme="minorHAnsi"/>
          <w:lang w:eastAsia="zh-CN"/>
        </w:rPr>
        <w:t>producenta,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Wykonawca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zobowiązuje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się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realizowania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przywołanych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uprawnień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imieniu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Zamawiającego,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nadto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zobowiązuje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się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wydania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Zamawiającemu</w:t>
      </w:r>
      <w:r w:rsidRPr="001A3947">
        <w:rPr>
          <w:rFonts w:asciiTheme="minorHAnsi" w:hAnsiTheme="minorHAnsi" w:cstheme="minorHAnsi"/>
          <w:lang w:eastAsia="zh-CN"/>
        </w:rPr>
        <w:t xml:space="preserve"> wraz z wydaniem przedmiotu umowy wszelkich danych i </w:t>
      </w:r>
      <w:r w:rsidRPr="001A3947">
        <w:rPr>
          <w:rFonts w:asciiTheme="minorHAnsi" w:eastAsia="Times New Roman" w:hAnsiTheme="minorHAnsi" w:cstheme="minorHAnsi"/>
          <w:lang w:eastAsia="zh-CN"/>
        </w:rPr>
        <w:t>dokumentów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dotyczących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tej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gwarancji.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Zobowiązanie,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którym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mowa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zdaniu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poprzedzającym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wyłącza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możliwości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samodzielnego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realizowania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uprawnień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tytułu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gwarancji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producenta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przez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Zamawiającego.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</w:p>
    <w:p w14:paraId="7F4BAC43" w14:textId="5F51612A" w:rsidR="00BB232B" w:rsidRPr="001A3947" w:rsidRDefault="00BB232B" w:rsidP="005A748F">
      <w:pPr>
        <w:numPr>
          <w:ilvl w:val="0"/>
          <w:numId w:val="19"/>
        </w:numPr>
        <w:tabs>
          <w:tab w:val="left" w:pos="300"/>
        </w:tabs>
        <w:suppressAutoHyphens/>
        <w:spacing w:after="0" w:line="276" w:lineRule="auto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Wykonawca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wraz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przedmiotem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dostarczy Zamawiającemu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kartę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gwarancyjną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lub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karty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gwarancyjne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elementy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umowy.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</w:p>
    <w:p w14:paraId="2B65F0F7" w14:textId="1EDDE9A1" w:rsidR="00E178FD" w:rsidRPr="001A3947" w:rsidRDefault="00E178FD" w:rsidP="005A748F">
      <w:pPr>
        <w:numPr>
          <w:ilvl w:val="0"/>
          <w:numId w:val="19"/>
        </w:numPr>
        <w:tabs>
          <w:tab w:val="left" w:pos="300"/>
        </w:tabs>
        <w:suppressAutoHyphens/>
        <w:spacing w:after="0" w:line="276" w:lineRule="auto"/>
        <w:rPr>
          <w:rFonts w:asciiTheme="minorHAnsi" w:eastAsia="Times New Roman" w:hAnsiTheme="minorHAnsi" w:cstheme="minorHAnsi"/>
          <w:lang w:eastAsia="zh-CN"/>
        </w:rPr>
      </w:pPr>
      <w:r w:rsidRPr="005A748F">
        <w:rPr>
          <w:rFonts w:asciiTheme="minorHAnsi" w:hAnsiTheme="minorHAnsi" w:cstheme="minorHAnsi"/>
          <w:lang w:eastAsia="zh-CN"/>
        </w:rPr>
        <w:t>Warunki gwarancji producenta nie mogą zastrzegać dla realizacji uprawnień gwarancyjnych żadnych dodatkowych przeglądów czy serwisów które skutkowałyby koniecznością zapłaty przez Zamawiającego dodatkowego wynagrodzenia. Warunku gwarancji producenta w tym zapisy kart gwarancyjnych producenta lub Wykonawcy nie mogą też być gorsze od warunków gwarancji wymaganych na podstawie niniejszej umowy.</w:t>
      </w:r>
    </w:p>
    <w:p w14:paraId="0959E84C" w14:textId="289010F5" w:rsidR="00E178FD" w:rsidRPr="001A3947" w:rsidRDefault="00E178FD" w:rsidP="005A748F">
      <w:pPr>
        <w:numPr>
          <w:ilvl w:val="0"/>
          <w:numId w:val="19"/>
        </w:numPr>
        <w:tabs>
          <w:tab w:val="left" w:pos="300"/>
        </w:tabs>
        <w:suppressAutoHyphens/>
        <w:spacing w:after="0" w:line="276" w:lineRule="auto"/>
        <w:rPr>
          <w:rFonts w:asciiTheme="minorHAnsi" w:eastAsia="Times New Roman" w:hAnsiTheme="minorHAnsi" w:cstheme="minorHAnsi"/>
          <w:lang w:eastAsia="zh-CN"/>
        </w:rPr>
      </w:pPr>
      <w:r w:rsidRPr="005A748F">
        <w:rPr>
          <w:rFonts w:asciiTheme="minorHAnsi" w:hAnsiTheme="minorHAnsi" w:cstheme="minorHAnsi"/>
          <w:lang w:eastAsia="zh-CN"/>
        </w:rPr>
        <w:t xml:space="preserve">W przypadku braku realizacji </w:t>
      </w:r>
      <w:r w:rsidR="00AC3E74" w:rsidRPr="005A748F">
        <w:rPr>
          <w:rFonts w:asciiTheme="minorHAnsi" w:hAnsiTheme="minorHAnsi" w:cstheme="minorHAnsi"/>
          <w:lang w:eastAsia="zh-CN"/>
        </w:rPr>
        <w:t>obowiązków</w:t>
      </w:r>
      <w:r w:rsidRPr="005A748F">
        <w:rPr>
          <w:rFonts w:asciiTheme="minorHAnsi" w:hAnsiTheme="minorHAnsi" w:cstheme="minorHAnsi"/>
          <w:lang w:eastAsia="zh-CN"/>
        </w:rPr>
        <w:t xml:space="preserve"> z tytułu </w:t>
      </w:r>
      <w:r w:rsidR="00AC3E74" w:rsidRPr="005A748F">
        <w:rPr>
          <w:rFonts w:asciiTheme="minorHAnsi" w:hAnsiTheme="minorHAnsi" w:cstheme="minorHAnsi"/>
          <w:lang w:eastAsia="zh-CN"/>
        </w:rPr>
        <w:t>rękojmi</w:t>
      </w:r>
      <w:r w:rsidRPr="005A748F">
        <w:rPr>
          <w:rFonts w:asciiTheme="minorHAnsi" w:hAnsiTheme="minorHAnsi" w:cstheme="minorHAnsi"/>
          <w:lang w:eastAsia="zh-CN"/>
        </w:rPr>
        <w:t xml:space="preserve">/lub gwarancji przez Wykonawcę w terminach wynikających z niniejszej umowy  po jednokrotnym wezwaniu i wyznaczeniu dodatkowego terminu </w:t>
      </w:r>
      <w:r w:rsidR="00AC3E74" w:rsidRPr="005A748F">
        <w:rPr>
          <w:rFonts w:asciiTheme="minorHAnsi" w:hAnsiTheme="minorHAnsi" w:cstheme="minorHAnsi"/>
          <w:lang w:eastAsia="zh-CN"/>
        </w:rPr>
        <w:t>dla Wykonawcy</w:t>
      </w:r>
      <w:r w:rsidRPr="005A748F">
        <w:rPr>
          <w:rFonts w:asciiTheme="minorHAnsi" w:hAnsiTheme="minorHAnsi" w:cstheme="minorHAnsi"/>
          <w:lang w:eastAsia="zh-CN"/>
        </w:rPr>
        <w:t xml:space="preserve"> oraz jego bezskutecznym upływie </w:t>
      </w:r>
      <w:r w:rsidR="00AC3E74" w:rsidRPr="005A748F">
        <w:rPr>
          <w:rFonts w:asciiTheme="minorHAnsi" w:hAnsiTheme="minorHAnsi" w:cstheme="minorHAnsi"/>
          <w:lang w:eastAsia="zh-CN"/>
        </w:rPr>
        <w:t>Zamawiający</w:t>
      </w:r>
      <w:r w:rsidRPr="005A748F">
        <w:rPr>
          <w:rFonts w:asciiTheme="minorHAnsi" w:hAnsiTheme="minorHAnsi" w:cstheme="minorHAnsi"/>
          <w:lang w:eastAsia="zh-CN"/>
        </w:rPr>
        <w:t xml:space="preserve"> ma prawo powierzyć wykonanie napraw podmiotowi trzeciemu bez </w:t>
      </w:r>
      <w:r w:rsidR="00AC3E74" w:rsidRPr="005A748F">
        <w:rPr>
          <w:rFonts w:asciiTheme="minorHAnsi" w:hAnsiTheme="minorHAnsi" w:cstheme="minorHAnsi"/>
          <w:lang w:eastAsia="zh-CN"/>
        </w:rPr>
        <w:t>konieczności</w:t>
      </w:r>
      <w:r w:rsidRPr="005A748F">
        <w:rPr>
          <w:rFonts w:asciiTheme="minorHAnsi" w:hAnsiTheme="minorHAnsi" w:cstheme="minorHAnsi"/>
          <w:lang w:eastAsia="zh-CN"/>
        </w:rPr>
        <w:t xml:space="preserve"> </w:t>
      </w:r>
      <w:r w:rsidR="00AC3E74" w:rsidRPr="005A748F">
        <w:rPr>
          <w:rFonts w:asciiTheme="minorHAnsi" w:hAnsiTheme="minorHAnsi" w:cstheme="minorHAnsi"/>
          <w:lang w:eastAsia="zh-CN"/>
        </w:rPr>
        <w:t>uzgadniania</w:t>
      </w:r>
      <w:r w:rsidRPr="005A748F">
        <w:rPr>
          <w:rFonts w:asciiTheme="minorHAnsi" w:hAnsiTheme="minorHAnsi" w:cstheme="minorHAnsi"/>
          <w:lang w:eastAsia="zh-CN"/>
        </w:rPr>
        <w:t xml:space="preserve"> zakresu i kosztów z </w:t>
      </w:r>
      <w:r w:rsidR="00AC3E74" w:rsidRPr="005A748F">
        <w:rPr>
          <w:rFonts w:asciiTheme="minorHAnsi" w:hAnsiTheme="minorHAnsi" w:cstheme="minorHAnsi"/>
          <w:lang w:eastAsia="zh-CN"/>
        </w:rPr>
        <w:t>Wykonawcą</w:t>
      </w:r>
      <w:r w:rsidRPr="005A748F">
        <w:rPr>
          <w:rFonts w:asciiTheme="minorHAnsi" w:hAnsiTheme="minorHAnsi" w:cstheme="minorHAnsi"/>
          <w:lang w:eastAsia="zh-CN"/>
        </w:rPr>
        <w:t xml:space="preserve"> i obciążyć </w:t>
      </w:r>
      <w:r w:rsidR="00AC3E74" w:rsidRPr="005A748F">
        <w:rPr>
          <w:rFonts w:asciiTheme="minorHAnsi" w:hAnsiTheme="minorHAnsi" w:cstheme="minorHAnsi"/>
          <w:lang w:eastAsia="zh-CN"/>
        </w:rPr>
        <w:t>wykonawcę</w:t>
      </w:r>
      <w:r w:rsidRPr="005A748F">
        <w:rPr>
          <w:rFonts w:asciiTheme="minorHAnsi" w:hAnsiTheme="minorHAnsi" w:cstheme="minorHAnsi"/>
          <w:lang w:eastAsia="zh-CN"/>
        </w:rPr>
        <w:t xml:space="preserve"> ww. kosztami (wykonanie zastępcze) w tym potrącić ww. koszty z </w:t>
      </w:r>
      <w:r w:rsidR="00AC3E74" w:rsidRPr="005A748F">
        <w:rPr>
          <w:rFonts w:asciiTheme="minorHAnsi" w:hAnsiTheme="minorHAnsi" w:cstheme="minorHAnsi"/>
          <w:lang w:eastAsia="zh-CN"/>
        </w:rPr>
        <w:t>zabezpieczenia</w:t>
      </w:r>
      <w:r w:rsidRPr="005A748F">
        <w:rPr>
          <w:rFonts w:asciiTheme="minorHAnsi" w:hAnsiTheme="minorHAnsi" w:cstheme="minorHAnsi"/>
          <w:lang w:eastAsia="zh-CN"/>
        </w:rPr>
        <w:t xml:space="preserve"> należytego wykonania </w:t>
      </w:r>
      <w:r w:rsidR="00AC3E74" w:rsidRPr="005A748F">
        <w:rPr>
          <w:rFonts w:asciiTheme="minorHAnsi" w:hAnsiTheme="minorHAnsi" w:cstheme="minorHAnsi"/>
          <w:lang w:eastAsia="zh-CN"/>
        </w:rPr>
        <w:t>umowy</w:t>
      </w:r>
    </w:p>
    <w:p w14:paraId="29323E1F" w14:textId="77777777" w:rsidR="00F44C0B" w:rsidRDefault="00F44C0B">
      <w:pPr>
        <w:pStyle w:val="Nagwek1"/>
        <w:spacing w:before="0" w:line="276" w:lineRule="auto"/>
        <w:rPr>
          <w:sz w:val="22"/>
          <w:szCs w:val="22"/>
          <w:lang w:eastAsia="zh-CN"/>
        </w:rPr>
      </w:pPr>
    </w:p>
    <w:p w14:paraId="151C91B6" w14:textId="009D2F75" w:rsidR="00BB232B" w:rsidRPr="001A3947" w:rsidRDefault="00BB232B" w:rsidP="001A3947">
      <w:pPr>
        <w:pStyle w:val="Nagwek1"/>
        <w:spacing w:before="0" w:line="276" w:lineRule="auto"/>
        <w:rPr>
          <w:sz w:val="22"/>
          <w:szCs w:val="22"/>
          <w:lang w:eastAsia="zh-CN"/>
        </w:rPr>
      </w:pPr>
      <w:r w:rsidRPr="001A3947">
        <w:rPr>
          <w:sz w:val="22"/>
          <w:szCs w:val="22"/>
          <w:lang w:eastAsia="zh-CN"/>
        </w:rPr>
        <w:t>§</w:t>
      </w:r>
      <w:r w:rsidRPr="001A3947">
        <w:rPr>
          <w:rFonts w:eastAsia="Arial"/>
          <w:sz w:val="22"/>
          <w:szCs w:val="22"/>
          <w:lang w:eastAsia="zh-CN"/>
        </w:rPr>
        <w:t xml:space="preserve"> </w:t>
      </w:r>
      <w:r w:rsidR="00832686" w:rsidRPr="001A3947">
        <w:rPr>
          <w:sz w:val="22"/>
          <w:szCs w:val="22"/>
          <w:lang w:eastAsia="zh-CN"/>
        </w:rPr>
        <w:t>9</w:t>
      </w:r>
    </w:p>
    <w:p w14:paraId="040EA0E7" w14:textId="77777777" w:rsidR="00BB232B" w:rsidRPr="001A3947" w:rsidRDefault="00BB232B" w:rsidP="005A748F">
      <w:pPr>
        <w:numPr>
          <w:ilvl w:val="0"/>
          <w:numId w:val="26"/>
        </w:numPr>
        <w:tabs>
          <w:tab w:val="num" w:pos="360"/>
        </w:tabs>
        <w:suppressAutoHyphens/>
        <w:spacing w:after="0" w:line="276" w:lineRule="auto"/>
        <w:ind w:hanging="1440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Strony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postanawiają,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że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obowiązującą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je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formę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odszkodowania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stanowią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kary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umowne.</w:t>
      </w:r>
    </w:p>
    <w:p w14:paraId="403F70B8" w14:textId="77777777" w:rsidR="00BB232B" w:rsidRPr="001A3947" w:rsidRDefault="00BB232B" w:rsidP="005A748F">
      <w:pPr>
        <w:numPr>
          <w:ilvl w:val="0"/>
          <w:numId w:val="26"/>
        </w:numPr>
        <w:tabs>
          <w:tab w:val="num" w:pos="360"/>
        </w:tabs>
        <w:suppressAutoHyphens/>
        <w:spacing w:after="0" w:line="276" w:lineRule="auto"/>
        <w:ind w:hanging="1440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Kary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te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będą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naliczane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następujących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wypadkach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wysokościach:</w:t>
      </w:r>
    </w:p>
    <w:p w14:paraId="5CD42287" w14:textId="77777777" w:rsidR="00BB232B" w:rsidRPr="001A3947" w:rsidRDefault="00BB232B" w:rsidP="005A748F">
      <w:pPr>
        <w:suppressAutoHyphens/>
        <w:spacing w:after="0" w:line="276" w:lineRule="auto"/>
        <w:ind w:left="360" w:firstLine="0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1)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Zamawiający</w:t>
      </w:r>
      <w:r w:rsidRPr="001A3947">
        <w:rPr>
          <w:rFonts w:asciiTheme="minorHAnsi" w:hAnsiTheme="minorHAnsi" w:cstheme="minorHAnsi"/>
          <w:lang w:eastAsia="zh-CN"/>
        </w:rPr>
        <w:t xml:space="preserve"> naliczy Wykonawcy </w:t>
      </w:r>
      <w:r w:rsidRPr="001A3947">
        <w:rPr>
          <w:rFonts w:asciiTheme="minorHAnsi" w:eastAsia="Times New Roman" w:hAnsiTheme="minorHAnsi" w:cstheme="minorHAnsi"/>
          <w:lang w:eastAsia="zh-CN"/>
        </w:rPr>
        <w:t>kary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umowne:</w:t>
      </w:r>
    </w:p>
    <w:p w14:paraId="513D6D28" w14:textId="55897784" w:rsidR="00BB232B" w:rsidRPr="001A3947" w:rsidRDefault="00BB232B" w:rsidP="005A748F">
      <w:pPr>
        <w:numPr>
          <w:ilvl w:val="0"/>
          <w:numId w:val="25"/>
        </w:numPr>
        <w:tabs>
          <w:tab w:val="left" w:pos="900"/>
        </w:tabs>
        <w:suppressAutoHyphens/>
        <w:spacing w:after="0" w:line="276" w:lineRule="auto"/>
        <w:ind w:left="900"/>
        <w:rPr>
          <w:rFonts w:asciiTheme="minorHAnsi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za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zwłokę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wykonaniu</w:t>
      </w:r>
      <w:r w:rsidRPr="001A3947">
        <w:rPr>
          <w:rFonts w:asciiTheme="minorHAnsi" w:hAnsiTheme="minorHAnsi" w:cstheme="minorHAnsi"/>
          <w:lang w:eastAsia="zh-CN"/>
        </w:rPr>
        <w:t xml:space="preserve"> w całości </w:t>
      </w:r>
      <w:r w:rsidRPr="001A3947">
        <w:rPr>
          <w:rFonts w:asciiTheme="minorHAnsi" w:eastAsia="Times New Roman" w:hAnsiTheme="minorHAnsi" w:cstheme="minorHAnsi"/>
          <w:lang w:eastAsia="zh-CN"/>
        </w:rPr>
        <w:t>prze</w:t>
      </w:r>
      <w:r w:rsidRPr="001A3947">
        <w:rPr>
          <w:rFonts w:asciiTheme="minorHAnsi" w:hAnsiTheme="minorHAnsi" w:cstheme="minorHAnsi"/>
          <w:lang w:eastAsia="zh-CN"/>
        </w:rPr>
        <w:t>d</w:t>
      </w:r>
      <w:r w:rsidRPr="001A3947">
        <w:rPr>
          <w:rFonts w:asciiTheme="minorHAnsi" w:eastAsia="Times New Roman" w:hAnsiTheme="minorHAnsi" w:cstheme="minorHAnsi"/>
          <w:lang w:eastAsia="zh-CN"/>
        </w:rPr>
        <w:t>miotu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ter</w:t>
      </w:r>
      <w:r w:rsidRPr="001A3947">
        <w:rPr>
          <w:rFonts w:asciiTheme="minorHAnsi" w:hAnsiTheme="minorHAnsi" w:cstheme="minorHAnsi"/>
          <w:lang w:eastAsia="zh-CN"/>
        </w:rPr>
        <w:t>m</w:t>
      </w:r>
      <w:r w:rsidRPr="001A3947">
        <w:rPr>
          <w:rFonts w:asciiTheme="minorHAnsi" w:eastAsia="Times New Roman" w:hAnsiTheme="minorHAnsi" w:cstheme="minorHAnsi"/>
          <w:lang w:eastAsia="zh-CN"/>
        </w:rPr>
        <w:t>inie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okre</w:t>
      </w:r>
      <w:r w:rsidRPr="001A3947">
        <w:rPr>
          <w:rFonts w:asciiTheme="minorHAnsi" w:hAnsiTheme="minorHAnsi" w:cstheme="minorHAnsi"/>
          <w:lang w:eastAsia="zh-CN"/>
        </w:rPr>
        <w:t>ś</w:t>
      </w:r>
      <w:r w:rsidRPr="001A3947">
        <w:rPr>
          <w:rFonts w:asciiTheme="minorHAnsi" w:eastAsia="Times New Roman" w:hAnsiTheme="minorHAnsi" w:cstheme="minorHAnsi"/>
          <w:lang w:eastAsia="zh-CN"/>
        </w:rPr>
        <w:t>l</w:t>
      </w:r>
      <w:r w:rsidRPr="001A3947">
        <w:rPr>
          <w:rFonts w:asciiTheme="minorHAnsi" w:hAnsiTheme="minorHAnsi" w:cstheme="minorHAnsi"/>
          <w:lang w:eastAsia="zh-CN"/>
        </w:rPr>
        <w:t>on</w:t>
      </w:r>
      <w:r w:rsidRPr="001A3947">
        <w:rPr>
          <w:rFonts w:asciiTheme="minorHAnsi" w:eastAsia="Times New Roman" w:hAnsiTheme="minorHAnsi" w:cstheme="minorHAnsi"/>
          <w:lang w:eastAsia="zh-CN"/>
        </w:rPr>
        <w:t>y</w:t>
      </w:r>
      <w:r w:rsidRPr="001A3947">
        <w:rPr>
          <w:rFonts w:asciiTheme="minorHAnsi" w:hAnsiTheme="minorHAnsi" w:cstheme="minorHAnsi"/>
          <w:lang w:eastAsia="zh-CN"/>
        </w:rPr>
        <w:t xml:space="preserve">m w </w:t>
      </w:r>
      <w:r w:rsidRPr="001A3947">
        <w:rPr>
          <w:rFonts w:asciiTheme="minorHAnsi" w:eastAsia="Times New Roman" w:hAnsiTheme="minorHAnsi" w:cstheme="minorHAnsi"/>
          <w:lang w:eastAsia="zh-CN"/>
        </w:rPr>
        <w:t>§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="00C75AEE" w:rsidRPr="005A748F">
        <w:rPr>
          <w:rFonts w:asciiTheme="minorHAnsi" w:hAnsiTheme="minorHAnsi" w:cstheme="minorHAnsi"/>
          <w:lang w:eastAsia="zh-CN"/>
        </w:rPr>
        <w:t>3</w:t>
      </w:r>
      <w:r w:rsidRPr="001A3947">
        <w:rPr>
          <w:rFonts w:asciiTheme="minorHAnsi" w:hAnsiTheme="minorHAnsi" w:cstheme="minorHAnsi"/>
          <w:lang w:eastAsia="zh-CN"/>
        </w:rPr>
        <w:t xml:space="preserve"> u</w:t>
      </w:r>
      <w:r w:rsidRPr="001A3947">
        <w:rPr>
          <w:rFonts w:asciiTheme="minorHAnsi" w:eastAsia="Times New Roman" w:hAnsiTheme="minorHAnsi" w:cstheme="minorHAnsi"/>
          <w:lang w:eastAsia="zh-CN"/>
        </w:rPr>
        <w:t>s</w:t>
      </w:r>
      <w:r w:rsidRPr="001A3947">
        <w:rPr>
          <w:rFonts w:asciiTheme="minorHAnsi" w:hAnsiTheme="minorHAnsi" w:cstheme="minorHAnsi"/>
          <w:lang w:eastAsia="zh-CN"/>
        </w:rPr>
        <w:t>t</w:t>
      </w:r>
      <w:r w:rsidRPr="001A3947">
        <w:rPr>
          <w:rFonts w:asciiTheme="minorHAnsi" w:eastAsia="Times New Roman" w:hAnsiTheme="minorHAnsi" w:cstheme="minorHAnsi"/>
          <w:lang w:eastAsia="zh-CN"/>
        </w:rPr>
        <w:t>.</w:t>
      </w:r>
      <w:r w:rsidRPr="001A3947">
        <w:rPr>
          <w:rFonts w:asciiTheme="minorHAnsi" w:hAnsiTheme="minorHAnsi" w:cstheme="minorHAnsi"/>
          <w:lang w:eastAsia="zh-CN"/>
        </w:rPr>
        <w:t xml:space="preserve"> 1 </w:t>
      </w:r>
      <w:r w:rsidRPr="001A3947">
        <w:rPr>
          <w:rFonts w:asciiTheme="minorHAnsi" w:hAnsiTheme="minorHAnsi" w:cstheme="minorHAnsi"/>
          <w:lang w:eastAsia="zh-CN"/>
        </w:rPr>
        <w:br/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wysokości</w:t>
      </w:r>
      <w:r w:rsidRPr="001A3947">
        <w:rPr>
          <w:rFonts w:asciiTheme="minorHAnsi" w:hAnsiTheme="minorHAnsi" w:cstheme="minorHAnsi"/>
          <w:lang w:eastAsia="zh-CN"/>
        </w:rPr>
        <w:t xml:space="preserve"> 0,5</w:t>
      </w:r>
      <w:r w:rsidRPr="001A3947">
        <w:rPr>
          <w:rFonts w:asciiTheme="minorHAnsi" w:eastAsia="Times New Roman" w:hAnsiTheme="minorHAnsi" w:cstheme="minorHAnsi"/>
          <w:lang w:eastAsia="zh-CN"/>
        </w:rPr>
        <w:t>%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wynagrodzenia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umownego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brutto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całość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przedmiotu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umowy określonego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§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5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ust.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1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każdy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rozpoczęty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dzień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zwłoki</w:t>
      </w:r>
      <w:r w:rsidRPr="001A3947">
        <w:rPr>
          <w:rFonts w:asciiTheme="minorHAnsi" w:hAnsiTheme="minorHAnsi" w:cstheme="minorHAnsi"/>
          <w:lang w:eastAsia="zh-CN"/>
        </w:rPr>
        <w:t xml:space="preserve">, </w:t>
      </w:r>
    </w:p>
    <w:p w14:paraId="3C9188C0" w14:textId="7CACDF82" w:rsidR="00BB232B" w:rsidRPr="001A3947" w:rsidRDefault="00BB232B" w:rsidP="005A748F">
      <w:pPr>
        <w:numPr>
          <w:ilvl w:val="0"/>
          <w:numId w:val="25"/>
        </w:numPr>
        <w:tabs>
          <w:tab w:val="left" w:pos="900"/>
        </w:tabs>
        <w:suppressAutoHyphens/>
        <w:spacing w:after="0" w:line="276" w:lineRule="auto"/>
        <w:ind w:left="900"/>
        <w:rPr>
          <w:rFonts w:asciiTheme="minorHAnsi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za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zwłokę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usunięciu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wad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stwierdzonych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odbiorze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oraz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stwierdzonych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trakcie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obowiązywania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rękojmi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gwarancji</w:t>
      </w:r>
      <w:r w:rsidR="00C75AEE" w:rsidRPr="005A748F">
        <w:rPr>
          <w:rFonts w:asciiTheme="minorHAnsi" w:eastAsia="Times New Roman" w:hAnsiTheme="minorHAnsi" w:cstheme="minorHAnsi"/>
          <w:lang w:eastAsia="zh-CN"/>
        </w:rPr>
        <w:t xml:space="preserve"> w stosunku do terminów wskazanych w umowie 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wysokości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0,</w:t>
      </w:r>
      <w:r w:rsidR="00A449AB">
        <w:rPr>
          <w:rFonts w:asciiTheme="minorHAnsi" w:eastAsia="Times New Roman" w:hAnsiTheme="minorHAnsi" w:cstheme="minorHAnsi"/>
          <w:lang w:eastAsia="zh-CN"/>
        </w:rPr>
        <w:t>2</w:t>
      </w:r>
      <w:r w:rsidRPr="001A3947">
        <w:rPr>
          <w:rFonts w:asciiTheme="minorHAnsi" w:eastAsia="Times New Roman" w:hAnsiTheme="minorHAnsi" w:cstheme="minorHAnsi"/>
          <w:lang w:eastAsia="zh-CN"/>
        </w:rPr>
        <w:t>%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wynagrodzenia umownego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brutto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</w:t>
      </w:r>
      <w:r w:rsidRPr="001A3947">
        <w:rPr>
          <w:rFonts w:asciiTheme="minorHAnsi" w:hAnsiTheme="minorHAnsi" w:cstheme="minorHAnsi"/>
          <w:lang w:eastAsia="zh-CN"/>
        </w:rPr>
        <w:t xml:space="preserve">kreślonego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§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5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ust.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1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każdy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rozpoczęty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dzień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zwłoki,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,</w:t>
      </w:r>
    </w:p>
    <w:p w14:paraId="3637F2D6" w14:textId="0F076A0D" w:rsidR="00BB232B" w:rsidRPr="001A3947" w:rsidRDefault="00BB232B" w:rsidP="005A748F">
      <w:pPr>
        <w:numPr>
          <w:ilvl w:val="0"/>
          <w:numId w:val="25"/>
        </w:numPr>
        <w:tabs>
          <w:tab w:val="left" w:pos="900"/>
        </w:tabs>
        <w:suppressAutoHyphens/>
        <w:spacing w:after="0" w:line="276" w:lineRule="auto"/>
        <w:ind w:left="900"/>
        <w:rPr>
          <w:rFonts w:asciiTheme="minorHAnsi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za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odstąpienie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przez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Wykonawcę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lub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przez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Zamawiającego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przyczyn,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 które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odpowiedzialność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ponosi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Wykonawca,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wysokości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="00930B22" w:rsidRPr="005A748F">
        <w:rPr>
          <w:rFonts w:asciiTheme="minorHAnsi" w:eastAsia="Times New Roman" w:hAnsiTheme="minorHAnsi" w:cstheme="minorHAnsi"/>
          <w:lang w:eastAsia="zh-CN"/>
        </w:rPr>
        <w:t>2</w:t>
      </w:r>
      <w:r w:rsidRPr="001A3947">
        <w:rPr>
          <w:rFonts w:asciiTheme="minorHAnsi" w:eastAsia="Times New Roman" w:hAnsiTheme="minorHAnsi" w:cstheme="minorHAnsi"/>
          <w:lang w:eastAsia="zh-CN"/>
        </w:rPr>
        <w:t>0%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wynagrodzenia umownego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brutto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określonego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§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5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ust.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1.</w:t>
      </w:r>
    </w:p>
    <w:p w14:paraId="1B6BC15A" w14:textId="2A7C36E3" w:rsidR="00BB232B" w:rsidRPr="001A3947" w:rsidRDefault="00BB232B" w:rsidP="005A748F">
      <w:pPr>
        <w:suppressAutoHyphens/>
        <w:spacing w:after="0" w:line="276" w:lineRule="auto"/>
        <w:ind w:left="720" w:hanging="360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2)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Wykonawca może naliczyć Zamawiającemu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karę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umowną 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tytułu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odstąpienia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umowy</w:t>
      </w:r>
      <w:r w:rsidRPr="001A3947">
        <w:rPr>
          <w:rFonts w:asciiTheme="minorHAnsi" w:hAnsiTheme="minorHAnsi" w:cstheme="minorHAnsi"/>
          <w:lang w:eastAsia="zh-CN"/>
        </w:rPr>
        <w:t xml:space="preserve">                         </w:t>
      </w:r>
      <w:r w:rsidRPr="001A3947">
        <w:rPr>
          <w:rFonts w:asciiTheme="minorHAnsi" w:eastAsia="Times New Roman" w:hAnsiTheme="minorHAnsi" w:cstheme="minorHAnsi"/>
          <w:lang w:eastAsia="zh-CN"/>
        </w:rPr>
        <w:t>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przyczyn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zawinionych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przez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Zamawiającego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wyjątkiem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okoliczności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które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Zamawiający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ponosi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odpowiedzialności,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wysokości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="00930B22" w:rsidRPr="005A748F">
        <w:rPr>
          <w:rFonts w:asciiTheme="minorHAnsi" w:hAnsiTheme="minorHAnsi" w:cstheme="minorHAnsi"/>
          <w:lang w:eastAsia="zh-CN"/>
        </w:rPr>
        <w:t>2</w:t>
      </w:r>
      <w:r w:rsidRPr="001A3947">
        <w:rPr>
          <w:rFonts w:asciiTheme="minorHAnsi" w:hAnsiTheme="minorHAnsi" w:cstheme="minorHAnsi"/>
          <w:lang w:eastAsia="zh-CN"/>
        </w:rPr>
        <w:t>0</w:t>
      </w:r>
      <w:r w:rsidRPr="001A3947">
        <w:rPr>
          <w:rFonts w:asciiTheme="minorHAnsi" w:eastAsia="Times New Roman" w:hAnsiTheme="minorHAnsi" w:cstheme="minorHAnsi"/>
          <w:lang w:eastAsia="zh-CN"/>
        </w:rPr>
        <w:t>%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wynagrodzenia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umownego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brutto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określonego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§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5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ust.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1 umowy.</w:t>
      </w:r>
    </w:p>
    <w:p w14:paraId="0FE569B9" w14:textId="77777777" w:rsidR="00BB232B" w:rsidRPr="001A3947" w:rsidRDefault="00BB232B" w:rsidP="005A748F">
      <w:pPr>
        <w:numPr>
          <w:ilvl w:val="0"/>
          <w:numId w:val="27"/>
        </w:numPr>
        <w:tabs>
          <w:tab w:val="num" w:pos="360"/>
        </w:tabs>
        <w:suppressAutoHyphens/>
        <w:spacing w:after="0" w:line="276" w:lineRule="auto"/>
        <w:ind w:left="360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Wykonawca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oświadcza,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że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poprzez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podpisanie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niniejszej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wyraził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zgodę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potrącenie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kwoty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naliczonych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kar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umownych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wynagrodzenia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Wykonawcy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przysługującego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mu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tytułu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niniejszej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umowy określonego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lang w:eastAsia="zh-CN"/>
        </w:rPr>
        <w:t>§</w:t>
      </w:r>
      <w:r w:rsidRPr="001A3947">
        <w:rPr>
          <w:rFonts w:asciiTheme="minorHAnsi" w:hAnsiTheme="minorHAnsi" w:cstheme="minorHAnsi"/>
          <w:bCs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bCs/>
          <w:lang w:eastAsia="zh-CN"/>
        </w:rPr>
        <w:t>5 ust. 1 umowy</w:t>
      </w:r>
      <w:r w:rsidRPr="001A3947">
        <w:rPr>
          <w:rFonts w:asciiTheme="minorHAnsi" w:eastAsia="Times New Roman" w:hAnsiTheme="minorHAnsi" w:cstheme="minorHAnsi"/>
        </w:rPr>
        <w:t xml:space="preserve">. </w:t>
      </w:r>
    </w:p>
    <w:p w14:paraId="6F159161" w14:textId="77777777" w:rsidR="00BB232B" w:rsidRPr="001A3947" w:rsidRDefault="00BB232B" w:rsidP="005A748F">
      <w:pPr>
        <w:numPr>
          <w:ilvl w:val="0"/>
          <w:numId w:val="27"/>
        </w:numPr>
        <w:tabs>
          <w:tab w:val="num" w:pos="360"/>
        </w:tabs>
        <w:suppressAutoHyphens/>
        <w:spacing w:after="0" w:line="276" w:lineRule="auto"/>
        <w:ind w:left="360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hAnsiTheme="minorHAnsi" w:cstheme="minorHAnsi"/>
          <w:lang w:eastAsia="zh-CN"/>
        </w:rPr>
        <w:lastRenderedPageBreak/>
        <w:t>J</w:t>
      </w:r>
      <w:r w:rsidRPr="001A3947">
        <w:rPr>
          <w:rFonts w:asciiTheme="minorHAnsi" w:eastAsia="Times New Roman" w:hAnsiTheme="minorHAnsi" w:cstheme="minorHAnsi"/>
          <w:lang w:eastAsia="zh-CN"/>
        </w:rPr>
        <w:t>eżeli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kara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umowna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pokrywa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poniesionej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szkody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strony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mogą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dochodzić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odszkodowania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uzupełniającego.</w:t>
      </w:r>
    </w:p>
    <w:p w14:paraId="297738C4" w14:textId="7A5264D9" w:rsidR="00BB232B" w:rsidRPr="001A3947" w:rsidRDefault="00BB232B" w:rsidP="005A748F">
      <w:pPr>
        <w:numPr>
          <w:ilvl w:val="0"/>
          <w:numId w:val="27"/>
        </w:numPr>
        <w:tabs>
          <w:tab w:val="num" w:pos="360"/>
        </w:tabs>
        <w:suppressAutoHyphens/>
        <w:spacing w:after="0" w:line="276" w:lineRule="auto"/>
        <w:ind w:left="360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 xml:space="preserve">Łączna wysokość kar umownych nałożonych na Wykonawcę w związku z realizacją przedmiotu umowy nie może przekroczyć </w:t>
      </w:r>
      <w:r w:rsidR="00930B22" w:rsidRPr="005A748F">
        <w:rPr>
          <w:rFonts w:asciiTheme="minorHAnsi" w:eastAsia="Times New Roman" w:hAnsiTheme="minorHAnsi" w:cstheme="minorHAnsi"/>
          <w:lang w:eastAsia="zh-CN"/>
        </w:rPr>
        <w:t>5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0 % wartości wynagrodzenia brutto wskazanego w  § 5 ust. 1 niniejszej umowy. </w:t>
      </w:r>
    </w:p>
    <w:p w14:paraId="7ECE01F3" w14:textId="77777777" w:rsidR="00702229" w:rsidRDefault="00702229">
      <w:pPr>
        <w:pStyle w:val="Nagwek1"/>
        <w:spacing w:before="0" w:line="276" w:lineRule="auto"/>
        <w:rPr>
          <w:sz w:val="22"/>
          <w:szCs w:val="22"/>
          <w:lang w:eastAsia="zh-CN"/>
        </w:rPr>
      </w:pPr>
    </w:p>
    <w:p w14:paraId="5DC97ADD" w14:textId="61832276" w:rsidR="00BB232B" w:rsidRDefault="00BB232B">
      <w:pPr>
        <w:pStyle w:val="Nagwek1"/>
        <w:spacing w:before="0" w:line="276" w:lineRule="auto"/>
        <w:rPr>
          <w:sz w:val="22"/>
          <w:szCs w:val="22"/>
          <w:lang w:eastAsia="zh-CN"/>
        </w:rPr>
      </w:pPr>
      <w:r w:rsidRPr="001A3947">
        <w:rPr>
          <w:sz w:val="22"/>
          <w:szCs w:val="22"/>
          <w:lang w:eastAsia="zh-CN"/>
        </w:rPr>
        <w:t>§</w:t>
      </w:r>
      <w:r w:rsidRPr="001A3947">
        <w:rPr>
          <w:rFonts w:eastAsia="Arial"/>
          <w:sz w:val="22"/>
          <w:szCs w:val="22"/>
          <w:lang w:eastAsia="zh-CN"/>
        </w:rPr>
        <w:t xml:space="preserve"> </w:t>
      </w:r>
      <w:r w:rsidR="00832686" w:rsidRPr="001A3947">
        <w:rPr>
          <w:sz w:val="22"/>
          <w:szCs w:val="22"/>
          <w:lang w:eastAsia="zh-CN"/>
        </w:rPr>
        <w:t>10</w:t>
      </w:r>
    </w:p>
    <w:p w14:paraId="532DF0B5" w14:textId="2E66EA90" w:rsidR="00291C94" w:rsidRPr="00FC7CA7" w:rsidRDefault="00291C94" w:rsidP="00291C94">
      <w:pPr>
        <w:numPr>
          <w:ilvl w:val="0"/>
          <w:numId w:val="47"/>
        </w:numPr>
        <w:spacing w:after="0" w:line="276" w:lineRule="auto"/>
        <w:ind w:hanging="401"/>
        <w:rPr>
          <w:rFonts w:asciiTheme="minorHAnsi" w:hAnsiTheme="minorHAnsi" w:cstheme="minorHAnsi"/>
          <w:color w:val="auto"/>
        </w:rPr>
      </w:pPr>
      <w:r w:rsidRPr="00FC7CA7">
        <w:rPr>
          <w:rFonts w:asciiTheme="minorHAnsi" w:hAnsiTheme="minorHAnsi" w:cstheme="minorHAnsi"/>
          <w:color w:val="auto"/>
        </w:rPr>
        <w:t xml:space="preserve">Wykonawca z uwzględnieniem postanowień </w:t>
      </w:r>
      <w:r>
        <w:rPr>
          <w:rFonts w:asciiTheme="minorHAnsi" w:hAnsiTheme="minorHAnsi" w:cstheme="minorHAnsi"/>
          <w:color w:val="auto"/>
        </w:rPr>
        <w:t xml:space="preserve">art. </w:t>
      </w:r>
      <w:r w:rsidRPr="00FC7CA7">
        <w:rPr>
          <w:rFonts w:asciiTheme="minorHAnsi" w:hAnsiTheme="minorHAnsi" w:cstheme="minorHAnsi"/>
          <w:color w:val="auto"/>
        </w:rPr>
        <w:t xml:space="preserve">450-452 </w:t>
      </w:r>
      <w:proofErr w:type="spellStart"/>
      <w:r w:rsidRPr="00FC7CA7">
        <w:rPr>
          <w:rFonts w:asciiTheme="minorHAnsi" w:hAnsiTheme="minorHAnsi" w:cstheme="minorHAnsi"/>
          <w:color w:val="auto"/>
        </w:rPr>
        <w:t>Pzp</w:t>
      </w:r>
      <w:proofErr w:type="spellEnd"/>
      <w:r w:rsidRPr="00FC7CA7">
        <w:rPr>
          <w:rFonts w:asciiTheme="minorHAnsi" w:hAnsiTheme="minorHAnsi" w:cstheme="minorHAnsi"/>
          <w:color w:val="auto"/>
        </w:rPr>
        <w:t xml:space="preserve"> wnosi zabezpieczenie należytego wykonania umowy. Zabezpieczenie to ma wartość</w:t>
      </w:r>
      <w:r>
        <w:rPr>
          <w:rFonts w:asciiTheme="minorHAnsi" w:hAnsiTheme="minorHAnsi" w:cstheme="minorHAnsi"/>
          <w:b/>
          <w:bCs/>
          <w:color w:val="auto"/>
        </w:rPr>
        <w:t xml:space="preserve"> ……….</w:t>
      </w:r>
      <w:r w:rsidRPr="00FC7CA7">
        <w:rPr>
          <w:rFonts w:asciiTheme="minorHAnsi" w:hAnsiTheme="minorHAnsi" w:cstheme="minorHAnsi"/>
          <w:color w:val="auto"/>
        </w:rPr>
        <w:t xml:space="preserve"> </w:t>
      </w:r>
      <w:r w:rsidRPr="001657DB">
        <w:rPr>
          <w:rFonts w:asciiTheme="minorHAnsi" w:hAnsiTheme="minorHAnsi" w:cstheme="minorHAnsi"/>
          <w:b/>
          <w:bCs/>
          <w:color w:val="auto"/>
        </w:rPr>
        <w:t>złotych (słownie</w:t>
      </w:r>
      <w:r>
        <w:rPr>
          <w:rFonts w:asciiTheme="minorHAnsi" w:hAnsiTheme="minorHAnsi" w:cstheme="minorHAnsi"/>
          <w:b/>
          <w:bCs/>
          <w:color w:val="auto"/>
        </w:rPr>
        <w:t>……………..</w:t>
      </w:r>
      <w:r w:rsidRPr="001657DB">
        <w:rPr>
          <w:rFonts w:asciiTheme="minorHAnsi" w:hAnsiTheme="minorHAnsi" w:cstheme="minorHAnsi"/>
          <w:b/>
          <w:bCs/>
          <w:color w:val="auto"/>
        </w:rPr>
        <w:t xml:space="preserve">) </w:t>
      </w:r>
      <w:r w:rsidRPr="00FC7CA7">
        <w:rPr>
          <w:rFonts w:asciiTheme="minorHAnsi" w:hAnsiTheme="minorHAnsi" w:cstheme="minorHAnsi"/>
          <w:color w:val="auto"/>
        </w:rPr>
        <w:t xml:space="preserve">co odpowiada 5% wartości łącznego wynagrodzenia umownego, określonego w § 5 ust. 1 niniejszej umowy. Wykonawca wniósł zabezpieczenie przed zawarciem umowy w formie </w:t>
      </w:r>
      <w:r w:rsidR="00524BD9">
        <w:rPr>
          <w:rFonts w:asciiTheme="minorHAnsi" w:hAnsiTheme="minorHAnsi" w:cstheme="minorHAnsi"/>
          <w:color w:val="auto"/>
        </w:rPr>
        <w:t>…………………………..</w:t>
      </w:r>
      <w:r>
        <w:rPr>
          <w:rFonts w:asciiTheme="minorHAnsi" w:hAnsiTheme="minorHAnsi" w:cstheme="minorHAnsi"/>
          <w:color w:val="auto"/>
        </w:rPr>
        <w:t>.</w:t>
      </w:r>
      <w:r w:rsidRPr="00FC7CA7">
        <w:rPr>
          <w:rFonts w:asciiTheme="minorHAnsi" w:hAnsiTheme="minorHAnsi" w:cstheme="minorHAnsi"/>
          <w:color w:val="auto"/>
        </w:rPr>
        <w:t xml:space="preserve"> </w:t>
      </w:r>
    </w:p>
    <w:p w14:paraId="24783D73" w14:textId="77777777" w:rsidR="00291C94" w:rsidRPr="00FC7CA7" w:rsidRDefault="00291C94" w:rsidP="00291C94">
      <w:pPr>
        <w:numPr>
          <w:ilvl w:val="0"/>
          <w:numId w:val="47"/>
        </w:numPr>
        <w:spacing w:after="0" w:line="276" w:lineRule="auto"/>
        <w:ind w:hanging="401"/>
        <w:rPr>
          <w:rFonts w:asciiTheme="minorHAnsi" w:hAnsiTheme="minorHAnsi" w:cstheme="minorHAnsi"/>
          <w:color w:val="auto"/>
        </w:rPr>
      </w:pPr>
      <w:r w:rsidRPr="00FC7CA7">
        <w:rPr>
          <w:rFonts w:asciiTheme="minorHAnsi" w:hAnsiTheme="minorHAnsi" w:cstheme="minorHAnsi"/>
          <w:color w:val="auto"/>
        </w:rPr>
        <w:t xml:space="preserve">Zabezpieczenie należytego wykonania umowy służy do pokrycia roszczeń Zamawiającego z tytułu niewykonania lub nienależytego wykonania Umowy, w tym w szczególności z tytułu odpowiedzialności odszkodowawczej, kar umownych, gwarancji jakości i rękojmi. </w:t>
      </w:r>
    </w:p>
    <w:p w14:paraId="33DA3B9F" w14:textId="77777777" w:rsidR="00291C94" w:rsidRPr="00FC7CA7" w:rsidRDefault="00291C94" w:rsidP="00291C94">
      <w:pPr>
        <w:numPr>
          <w:ilvl w:val="0"/>
          <w:numId w:val="47"/>
        </w:numPr>
        <w:spacing w:after="0" w:line="276" w:lineRule="auto"/>
        <w:ind w:hanging="401"/>
        <w:rPr>
          <w:rFonts w:asciiTheme="minorHAnsi" w:hAnsiTheme="minorHAnsi" w:cstheme="minorHAnsi"/>
          <w:color w:val="auto"/>
        </w:rPr>
      </w:pPr>
      <w:r w:rsidRPr="00FC7CA7">
        <w:rPr>
          <w:rFonts w:asciiTheme="minorHAnsi" w:hAnsiTheme="minorHAnsi" w:cstheme="minorHAnsi"/>
          <w:color w:val="auto"/>
        </w:rPr>
        <w:t>Zamawiający zwraca zabezpieczenie należytego wykonania umowy w następujący sposób:</w:t>
      </w:r>
    </w:p>
    <w:p w14:paraId="562E0A3E" w14:textId="77777777" w:rsidR="00291C94" w:rsidRPr="00FC7CA7" w:rsidRDefault="00291C94" w:rsidP="00291C94">
      <w:pPr>
        <w:spacing w:after="0" w:line="276" w:lineRule="auto"/>
        <w:ind w:left="401" w:firstLine="0"/>
        <w:rPr>
          <w:rFonts w:asciiTheme="minorHAnsi" w:hAnsiTheme="minorHAnsi" w:cstheme="minorHAnsi"/>
          <w:color w:val="auto"/>
        </w:rPr>
      </w:pPr>
      <w:r w:rsidRPr="00FC7CA7">
        <w:rPr>
          <w:rFonts w:asciiTheme="minorHAnsi" w:hAnsiTheme="minorHAnsi" w:cstheme="minorHAnsi"/>
          <w:color w:val="auto"/>
        </w:rPr>
        <w:t>1)</w:t>
      </w:r>
      <w:r w:rsidRPr="00FC7CA7">
        <w:rPr>
          <w:rFonts w:asciiTheme="minorHAnsi" w:hAnsiTheme="minorHAnsi" w:cstheme="minorHAnsi"/>
          <w:color w:val="auto"/>
        </w:rPr>
        <w:tab/>
        <w:t xml:space="preserve">70% zabezpieczenia Zamawiający zwróci w terminie 30 dni od dnia wykonania zamówienia i sporządzenia końcowego protokołu zdawczo-odbiorczego, </w:t>
      </w:r>
    </w:p>
    <w:p w14:paraId="3F4BD14D" w14:textId="77777777" w:rsidR="00291C94" w:rsidRPr="00FC7CA7" w:rsidRDefault="00291C94" w:rsidP="00291C94">
      <w:pPr>
        <w:spacing w:after="0" w:line="276" w:lineRule="auto"/>
        <w:ind w:left="401" w:firstLine="0"/>
        <w:rPr>
          <w:rFonts w:asciiTheme="minorHAnsi" w:hAnsiTheme="minorHAnsi" w:cstheme="minorHAnsi"/>
          <w:color w:val="auto"/>
        </w:rPr>
      </w:pPr>
      <w:r w:rsidRPr="00FC7CA7">
        <w:rPr>
          <w:rFonts w:asciiTheme="minorHAnsi" w:hAnsiTheme="minorHAnsi" w:cstheme="minorHAnsi"/>
          <w:color w:val="auto"/>
        </w:rPr>
        <w:t>2)</w:t>
      </w:r>
      <w:r w:rsidRPr="00FC7CA7">
        <w:rPr>
          <w:rFonts w:asciiTheme="minorHAnsi" w:hAnsiTheme="minorHAnsi" w:cstheme="minorHAnsi"/>
          <w:color w:val="auto"/>
        </w:rPr>
        <w:tab/>
        <w:t>30% zabezpieczenia Zamawiający zwróci Wykonawcy nie później niż w ciągu 15 dni po upływie okresu rękojmi lub gwarancji, w zależności od tego który upływa jako ostatni.</w:t>
      </w:r>
    </w:p>
    <w:p w14:paraId="5AA95C93" w14:textId="77777777" w:rsidR="00291C94" w:rsidRPr="00FC7CA7" w:rsidRDefault="00291C94" w:rsidP="00291C94">
      <w:pPr>
        <w:numPr>
          <w:ilvl w:val="0"/>
          <w:numId w:val="47"/>
        </w:numPr>
        <w:spacing w:after="0" w:line="276" w:lineRule="auto"/>
        <w:ind w:hanging="401"/>
        <w:rPr>
          <w:rFonts w:asciiTheme="minorHAnsi" w:hAnsiTheme="minorHAnsi" w:cstheme="minorHAnsi"/>
          <w:color w:val="auto"/>
        </w:rPr>
      </w:pPr>
      <w:r w:rsidRPr="00FC7CA7">
        <w:rPr>
          <w:rFonts w:asciiTheme="minorHAnsi" w:hAnsiTheme="minorHAnsi" w:cstheme="minorHAnsi"/>
          <w:color w:val="auto"/>
        </w:rPr>
        <w:t>W przypadku przedłużenia terminu realizacji umowy, Wykonawca zobowiązuje się przedłużyć czas obowiązywania zabezpieczenia należytego wykonania umowy w taki sposób aby obejmowało także przedłużenie terminu realizacji umowy z zachowaniem ciągłości zabezpieczenia i bez zmniejszenia jego wysokości.</w:t>
      </w:r>
    </w:p>
    <w:p w14:paraId="2E5158EE" w14:textId="77777777" w:rsidR="00291C94" w:rsidRPr="00FC7CA7" w:rsidRDefault="00291C94" w:rsidP="00291C94">
      <w:pPr>
        <w:numPr>
          <w:ilvl w:val="0"/>
          <w:numId w:val="47"/>
        </w:numPr>
        <w:spacing w:after="0" w:line="276" w:lineRule="auto"/>
        <w:ind w:hanging="401"/>
        <w:rPr>
          <w:rFonts w:asciiTheme="minorHAnsi" w:hAnsiTheme="minorHAnsi" w:cstheme="minorHAnsi"/>
          <w:color w:val="auto"/>
        </w:rPr>
      </w:pPr>
      <w:r w:rsidRPr="00FC7CA7">
        <w:rPr>
          <w:rFonts w:asciiTheme="minorHAnsi" w:hAnsiTheme="minorHAnsi" w:cstheme="minorHAnsi"/>
          <w:color w:val="auto"/>
        </w:rPr>
        <w:t>Zamawiający będzie upoważniony do pobrania z zabezpieczenia należytego wykonania umowy kwot należnych Zamawiającemu z tytułów określonych w ust. 2, a w szczególności, w przypadku gdy:</w:t>
      </w:r>
    </w:p>
    <w:p w14:paraId="01CD8106" w14:textId="77777777" w:rsidR="00291C94" w:rsidRPr="00FC7CA7" w:rsidRDefault="00291C94" w:rsidP="00291C94">
      <w:pPr>
        <w:spacing w:after="0" w:line="276" w:lineRule="auto"/>
        <w:ind w:left="401" w:firstLine="0"/>
        <w:rPr>
          <w:rFonts w:asciiTheme="minorHAnsi" w:hAnsiTheme="minorHAnsi" w:cstheme="minorHAnsi"/>
          <w:color w:val="auto"/>
        </w:rPr>
      </w:pPr>
      <w:r w:rsidRPr="00FC7CA7">
        <w:rPr>
          <w:rFonts w:asciiTheme="minorHAnsi" w:hAnsiTheme="minorHAnsi" w:cstheme="minorHAnsi"/>
          <w:color w:val="auto"/>
        </w:rPr>
        <w:t xml:space="preserve">1)Zamawiający odstąpi od niniejszej umowy, z przyczyn leżących po stronie Wykonawcy </w:t>
      </w:r>
    </w:p>
    <w:p w14:paraId="43DB7F7F" w14:textId="77777777" w:rsidR="00291C94" w:rsidRPr="00FC7CA7" w:rsidRDefault="00291C94" w:rsidP="00291C94">
      <w:pPr>
        <w:spacing w:after="0" w:line="276" w:lineRule="auto"/>
        <w:ind w:left="401" w:firstLine="0"/>
        <w:rPr>
          <w:rFonts w:asciiTheme="minorHAnsi" w:hAnsiTheme="minorHAnsi" w:cstheme="minorHAnsi"/>
          <w:color w:val="auto"/>
        </w:rPr>
      </w:pPr>
      <w:r w:rsidRPr="00FC7CA7">
        <w:rPr>
          <w:rFonts w:asciiTheme="minorHAnsi" w:hAnsiTheme="minorHAnsi" w:cstheme="minorHAnsi"/>
          <w:color w:val="auto"/>
        </w:rPr>
        <w:t>2)Wykonawca nie będzie wywiązywał się z realizacji obowiązków wynikających z niniejszej umowy,</w:t>
      </w:r>
    </w:p>
    <w:p w14:paraId="56B70D72" w14:textId="77777777" w:rsidR="00291C94" w:rsidRPr="00FC7CA7" w:rsidRDefault="00291C94" w:rsidP="00291C94">
      <w:pPr>
        <w:spacing w:after="0" w:line="276" w:lineRule="auto"/>
        <w:ind w:left="401" w:firstLine="0"/>
        <w:rPr>
          <w:rFonts w:asciiTheme="minorHAnsi" w:hAnsiTheme="minorHAnsi" w:cstheme="minorHAnsi"/>
          <w:color w:val="auto"/>
        </w:rPr>
      </w:pPr>
      <w:r w:rsidRPr="00FC7CA7">
        <w:rPr>
          <w:rFonts w:asciiTheme="minorHAnsi" w:hAnsiTheme="minorHAnsi" w:cstheme="minorHAnsi"/>
          <w:color w:val="auto"/>
        </w:rPr>
        <w:t>3)Wykonawca zobowiązany będzie do zapłaty kar umownych i/lub odszkodowań wynikających z postanowień niniejszej umowy,</w:t>
      </w:r>
    </w:p>
    <w:p w14:paraId="478BA4E2" w14:textId="77777777" w:rsidR="00291C94" w:rsidRPr="00FC7CA7" w:rsidRDefault="00291C94" w:rsidP="00291C94">
      <w:pPr>
        <w:spacing w:after="0" w:line="276" w:lineRule="auto"/>
        <w:ind w:left="401" w:firstLine="0"/>
        <w:rPr>
          <w:rFonts w:asciiTheme="minorHAnsi" w:hAnsiTheme="minorHAnsi" w:cstheme="minorHAnsi"/>
          <w:color w:val="auto"/>
        </w:rPr>
      </w:pPr>
      <w:r w:rsidRPr="00FC7CA7">
        <w:rPr>
          <w:rFonts w:asciiTheme="minorHAnsi" w:hAnsiTheme="minorHAnsi" w:cstheme="minorHAnsi"/>
          <w:color w:val="auto"/>
        </w:rPr>
        <w:t>4)Wykonawca uchylać się będzie od wykonywania zobowiązań wynikających z gwarancji i rękojmi.</w:t>
      </w:r>
    </w:p>
    <w:p w14:paraId="53413D1B" w14:textId="77777777" w:rsidR="00291C94" w:rsidRPr="00FC7CA7" w:rsidRDefault="00291C94" w:rsidP="00291C94">
      <w:pPr>
        <w:spacing w:after="0" w:line="276" w:lineRule="auto"/>
        <w:ind w:left="401" w:firstLine="0"/>
        <w:rPr>
          <w:rFonts w:asciiTheme="minorHAnsi" w:hAnsiTheme="minorHAnsi" w:cstheme="minorHAnsi"/>
          <w:color w:val="auto"/>
        </w:rPr>
      </w:pPr>
      <w:r w:rsidRPr="00FC7CA7">
        <w:rPr>
          <w:rFonts w:asciiTheme="minorHAnsi" w:hAnsiTheme="minorHAnsi" w:cstheme="minorHAnsi"/>
          <w:color w:val="auto"/>
        </w:rPr>
        <w:t>5)Wykonawca nie zwróci Zamawiającemu kosztów wykonania zastępczego.</w:t>
      </w:r>
    </w:p>
    <w:p w14:paraId="08D207D5" w14:textId="77777777" w:rsidR="00291C94" w:rsidRPr="00FC7CA7" w:rsidRDefault="00291C94" w:rsidP="00291C94">
      <w:pPr>
        <w:numPr>
          <w:ilvl w:val="0"/>
          <w:numId w:val="47"/>
        </w:numPr>
        <w:spacing w:after="0" w:line="276" w:lineRule="auto"/>
        <w:ind w:hanging="401"/>
        <w:rPr>
          <w:rFonts w:asciiTheme="minorHAnsi" w:hAnsiTheme="minorHAnsi" w:cstheme="minorHAnsi"/>
          <w:color w:val="auto"/>
        </w:rPr>
      </w:pPr>
      <w:r w:rsidRPr="00FC7CA7">
        <w:rPr>
          <w:rFonts w:asciiTheme="minorHAnsi" w:hAnsiTheme="minorHAnsi" w:cstheme="minorHAnsi"/>
          <w:color w:val="auto"/>
        </w:rPr>
        <w:t>Uprawnienia Zamawiającego określone w postanowieniach niniejszego paragrafu mogą być realizowane przez Zamawiającego w każdym czasie i niezależnie od prawa Zamawiającego do dokonywania potrąceń wierzytelności Zamawiającego z wierzytelnościami Wykonawcy, w szczególności Zamawiający według własnego uznania może zaspokoić swoje roszczenie w drodze potrącenia lub pobrania z zabezpieczenia albo korzystając jednocześnie z obydwu możliwości (potrącenie i pobranie z zabezpieczenia).</w:t>
      </w:r>
    </w:p>
    <w:p w14:paraId="7C8333BE" w14:textId="77777777" w:rsidR="00291C94" w:rsidRPr="00FC7CA7" w:rsidRDefault="00291C94" w:rsidP="00291C94">
      <w:pPr>
        <w:numPr>
          <w:ilvl w:val="0"/>
          <w:numId w:val="47"/>
        </w:numPr>
        <w:spacing w:after="0" w:line="276" w:lineRule="auto"/>
        <w:ind w:hanging="401"/>
        <w:rPr>
          <w:rFonts w:asciiTheme="minorHAnsi" w:hAnsiTheme="minorHAnsi" w:cstheme="minorHAnsi"/>
          <w:color w:val="auto"/>
        </w:rPr>
      </w:pPr>
      <w:r w:rsidRPr="00FC7CA7">
        <w:rPr>
          <w:rFonts w:asciiTheme="minorHAnsi" w:hAnsiTheme="minorHAnsi" w:cstheme="minorHAnsi"/>
          <w:color w:val="auto"/>
        </w:rPr>
        <w:t xml:space="preserve">Jeżeli w zabezpieczeniu wniesionym w postaci gwarancji lub poręczenia zawarty będzie wymóg informowania gwaranta (poręczyciela) o zmianach umowy bądź uzyskiwania jego akceptacji w tym zakresie, Wykonawca jest zobowiązany – przed podpisaniem każdego aneksu do umowy przedstawić Zamawiającemu potwierdzenie poinformowania gwaranta (poręczyciela) o zmianach umowy bądź akceptację tych zmian albo wnieść nowe zabezpieczenie. W przypadku, gdy zmiana umowy powoduje konieczność zmiany zabezpieczenia, Wykonawca zobowiązany jest dostarczyć </w:t>
      </w:r>
      <w:r w:rsidRPr="00FC7CA7">
        <w:rPr>
          <w:rFonts w:asciiTheme="minorHAnsi" w:hAnsiTheme="minorHAnsi" w:cstheme="minorHAnsi"/>
          <w:color w:val="auto"/>
        </w:rPr>
        <w:lastRenderedPageBreak/>
        <w:t>aneks do obecnego zabezpieczenia, uzupełnić zabezpieczenie lub wnieść nowe zabezpieczenie. W razie uchybienia temu zobowiązaniu Zamawiający uprawniony jest do żądania wypłaty przez poręczyciela, gwaranta lub ubezpieczyciela kwoty równej wysokości zabezpieczenia. Kwota ta zostanie zatrzymana jako zabezpieczenie wniesione w pieniądzu.</w:t>
      </w:r>
    </w:p>
    <w:p w14:paraId="5064F729" w14:textId="77777777" w:rsidR="00291C94" w:rsidRPr="00FC7CA7" w:rsidRDefault="00291C94" w:rsidP="001A3947">
      <w:pPr>
        <w:numPr>
          <w:ilvl w:val="0"/>
          <w:numId w:val="47"/>
        </w:numPr>
        <w:spacing w:after="0" w:line="276" w:lineRule="auto"/>
        <w:ind w:hanging="401"/>
        <w:rPr>
          <w:rFonts w:asciiTheme="minorHAnsi" w:hAnsiTheme="minorHAnsi" w:cstheme="minorHAnsi"/>
          <w:color w:val="auto"/>
        </w:rPr>
      </w:pPr>
      <w:r w:rsidRPr="00FC7CA7">
        <w:rPr>
          <w:rFonts w:asciiTheme="minorHAnsi" w:hAnsiTheme="minorHAnsi" w:cstheme="minorHAnsi"/>
          <w:color w:val="auto"/>
        </w:rPr>
        <w:t xml:space="preserve">Wykonawca jest uprawniony w każdym czasie do zmiany formy zabezpieczenia pod warunkiem, że zmiana formy zabezpieczenia będzie dokonana z zachowaniem jego ciągłości, a nowe zabezpieczenie będzie odpowiadać wymogom Zamawiającego określonym w specyfikacji warunków zamówienia. </w:t>
      </w:r>
    </w:p>
    <w:p w14:paraId="103258FA" w14:textId="77777777" w:rsidR="00291C94" w:rsidRDefault="00291C94" w:rsidP="00291C94">
      <w:pPr>
        <w:rPr>
          <w:lang w:eastAsia="zh-CN"/>
        </w:rPr>
      </w:pPr>
    </w:p>
    <w:p w14:paraId="5C0E28FC" w14:textId="08ADE772" w:rsidR="00291C94" w:rsidRDefault="00291C94" w:rsidP="00291C94">
      <w:pPr>
        <w:pStyle w:val="Nagwek1"/>
        <w:spacing w:before="0" w:line="276" w:lineRule="auto"/>
        <w:rPr>
          <w:sz w:val="22"/>
          <w:szCs w:val="22"/>
          <w:lang w:eastAsia="zh-CN"/>
        </w:rPr>
      </w:pPr>
      <w:r w:rsidRPr="003A6D6E">
        <w:rPr>
          <w:sz w:val="22"/>
          <w:szCs w:val="22"/>
          <w:lang w:eastAsia="zh-CN"/>
        </w:rPr>
        <w:t>§</w:t>
      </w:r>
      <w:r w:rsidRPr="003A6D6E">
        <w:rPr>
          <w:rFonts w:eastAsia="Arial"/>
          <w:sz w:val="22"/>
          <w:szCs w:val="22"/>
          <w:lang w:eastAsia="zh-CN"/>
        </w:rPr>
        <w:t xml:space="preserve"> </w:t>
      </w:r>
      <w:r w:rsidRPr="003A6D6E">
        <w:rPr>
          <w:sz w:val="22"/>
          <w:szCs w:val="22"/>
          <w:lang w:eastAsia="zh-CN"/>
        </w:rPr>
        <w:t>1</w:t>
      </w:r>
      <w:r>
        <w:rPr>
          <w:sz w:val="22"/>
          <w:szCs w:val="22"/>
          <w:lang w:eastAsia="zh-CN"/>
        </w:rPr>
        <w:t>1</w:t>
      </w:r>
    </w:p>
    <w:p w14:paraId="157B4AF4" w14:textId="77777777" w:rsidR="00BB232B" w:rsidRPr="001A3947" w:rsidRDefault="00BB232B" w:rsidP="005A748F">
      <w:pPr>
        <w:numPr>
          <w:ilvl w:val="3"/>
          <w:numId w:val="30"/>
        </w:numPr>
        <w:suppressAutoHyphens/>
        <w:spacing w:after="0" w:line="276" w:lineRule="auto"/>
        <w:rPr>
          <w:rFonts w:asciiTheme="minorHAnsi" w:eastAsia="Times New Roman" w:hAnsiTheme="minorHAnsi" w:cstheme="minorHAnsi"/>
          <w:lang w:val="x-none" w:eastAsia="zh-CN"/>
        </w:rPr>
      </w:pPr>
      <w:r w:rsidRPr="001A3947">
        <w:rPr>
          <w:rFonts w:asciiTheme="minorHAnsi" w:eastAsia="Times New Roman" w:hAnsiTheme="minorHAnsi" w:cstheme="minorHAnsi"/>
          <w:lang w:val="x-none" w:eastAsia="zh-CN"/>
        </w:rPr>
        <w:t>Dopuszcza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się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hAnsiTheme="minorHAnsi" w:cstheme="minorHAnsi"/>
          <w:lang w:eastAsia="zh-CN"/>
        </w:rPr>
        <w:t xml:space="preserve">zmiany postanowień umowy w okolicznościach określonych w art. 455 ust. 1 ustawy </w:t>
      </w:r>
      <w:proofErr w:type="spellStart"/>
      <w:r w:rsidRPr="001A3947">
        <w:rPr>
          <w:rFonts w:asciiTheme="minorHAnsi" w:hAnsiTheme="minorHAnsi" w:cstheme="minorHAnsi"/>
          <w:lang w:eastAsia="zh-CN"/>
        </w:rPr>
        <w:t>Pzp</w:t>
      </w:r>
      <w:proofErr w:type="spellEnd"/>
      <w:r w:rsidRPr="001A3947">
        <w:rPr>
          <w:rFonts w:asciiTheme="minorHAnsi" w:hAnsiTheme="minorHAnsi" w:cstheme="minorHAnsi"/>
          <w:lang w:eastAsia="zh-CN"/>
        </w:rPr>
        <w:t>.</w:t>
      </w:r>
    </w:p>
    <w:p w14:paraId="35F71DE0" w14:textId="77777777" w:rsidR="00BB232B" w:rsidRPr="001A3947" w:rsidRDefault="00BB232B" w:rsidP="005A748F">
      <w:pPr>
        <w:numPr>
          <w:ilvl w:val="3"/>
          <w:numId w:val="30"/>
        </w:numPr>
        <w:suppressAutoHyphens/>
        <w:spacing w:after="0" w:line="276" w:lineRule="auto"/>
        <w:rPr>
          <w:rFonts w:asciiTheme="minorHAnsi" w:eastAsia="Times New Roman" w:hAnsiTheme="minorHAnsi" w:cstheme="minorHAnsi"/>
          <w:lang w:val="x-none" w:eastAsia="zh-CN"/>
        </w:rPr>
      </w:pPr>
      <w:r w:rsidRPr="001A3947">
        <w:rPr>
          <w:rFonts w:asciiTheme="minorHAnsi" w:hAnsiTheme="minorHAnsi" w:cstheme="minorHAnsi"/>
          <w:lang w:eastAsia="zh-CN"/>
        </w:rPr>
        <w:t>Każdorazowa zmiana umowy może nastąpić wyłącznie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za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hAnsiTheme="minorHAnsi" w:cstheme="minorHAnsi"/>
          <w:lang w:eastAsia="zh-CN"/>
        </w:rPr>
        <w:t xml:space="preserve">uprzednią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zgodą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</w:t>
      </w:r>
      <w:proofErr w:type="spellStart"/>
      <w:r w:rsidRPr="001A3947">
        <w:rPr>
          <w:rFonts w:asciiTheme="minorHAnsi" w:eastAsia="Times New Roman" w:hAnsiTheme="minorHAnsi" w:cstheme="minorHAnsi"/>
          <w:lang w:val="x-none" w:eastAsia="zh-CN"/>
        </w:rPr>
        <w:t>amawiającego</w:t>
      </w:r>
      <w:proofErr w:type="spellEnd"/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wyrażoną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na</w:t>
      </w:r>
      <w:r w:rsidRPr="001A3947">
        <w:rPr>
          <w:rFonts w:asciiTheme="minorHAnsi" w:hAnsiTheme="minorHAnsi" w:cstheme="minorHAnsi"/>
          <w:lang w:val="x-none" w:eastAsia="zh-CN"/>
        </w:rPr>
        <w:t xml:space="preserve"> 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piśmie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pod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rygorem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nieważności.</w:t>
      </w:r>
    </w:p>
    <w:p w14:paraId="6441ECCB" w14:textId="77777777" w:rsidR="00BB232B" w:rsidRPr="001A3947" w:rsidRDefault="00BB232B" w:rsidP="005A748F">
      <w:pPr>
        <w:numPr>
          <w:ilvl w:val="3"/>
          <w:numId w:val="30"/>
        </w:numPr>
        <w:suppressAutoHyphens/>
        <w:spacing w:after="0" w:line="276" w:lineRule="auto"/>
        <w:rPr>
          <w:rFonts w:asciiTheme="minorHAnsi" w:eastAsia="Times New Roman" w:hAnsiTheme="minorHAnsi" w:cstheme="minorHAnsi"/>
          <w:lang w:val="x-none" w:eastAsia="zh-CN"/>
        </w:rPr>
      </w:pPr>
      <w:r w:rsidRPr="001A3947">
        <w:rPr>
          <w:rFonts w:asciiTheme="minorHAnsi" w:eastAsia="Times New Roman" w:hAnsiTheme="minorHAnsi" w:cstheme="minorHAnsi"/>
          <w:lang w:val="x-none" w:eastAsia="zh-CN"/>
        </w:rPr>
        <w:t>Zmiany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przewidziane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w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umowie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mogą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być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inicjowane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przez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</w:t>
      </w:r>
      <w:proofErr w:type="spellStart"/>
      <w:r w:rsidRPr="001A3947">
        <w:rPr>
          <w:rFonts w:asciiTheme="minorHAnsi" w:eastAsia="Times New Roman" w:hAnsiTheme="minorHAnsi" w:cstheme="minorHAnsi"/>
          <w:lang w:val="x-none" w:eastAsia="zh-CN"/>
        </w:rPr>
        <w:t>amawiającego</w:t>
      </w:r>
      <w:proofErr w:type="spellEnd"/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lub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przez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proofErr w:type="spellStart"/>
      <w:r w:rsidRPr="001A3947">
        <w:rPr>
          <w:rFonts w:asciiTheme="minorHAnsi" w:eastAsia="Times New Roman" w:hAnsiTheme="minorHAnsi" w:cstheme="minorHAnsi"/>
          <w:lang w:val="x-none" w:eastAsia="zh-CN"/>
        </w:rPr>
        <w:t>ykonawcę</w:t>
      </w:r>
      <w:proofErr w:type="spellEnd"/>
      <w:r w:rsidRPr="001A3947">
        <w:rPr>
          <w:rFonts w:asciiTheme="minorHAnsi" w:eastAsia="Times New Roman" w:hAnsiTheme="minorHAnsi" w:cstheme="minorHAnsi"/>
          <w:lang w:eastAsia="zh-CN"/>
        </w:rPr>
        <w:t xml:space="preserve">.                   </w:t>
      </w:r>
    </w:p>
    <w:p w14:paraId="50262074" w14:textId="77777777" w:rsidR="00BB232B" w:rsidRPr="001A3947" w:rsidRDefault="00BB232B" w:rsidP="005A748F">
      <w:pPr>
        <w:numPr>
          <w:ilvl w:val="3"/>
          <w:numId w:val="30"/>
        </w:numPr>
        <w:suppressAutoHyphens/>
        <w:spacing w:after="0" w:line="276" w:lineRule="auto"/>
        <w:rPr>
          <w:rFonts w:asciiTheme="minorHAnsi" w:eastAsia="Times New Roman" w:hAnsiTheme="minorHAnsi" w:cstheme="minorHAnsi"/>
          <w:lang w:val="x-none"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Zamawiający przewiduje możliwość zmian umowy</w:t>
      </w:r>
      <w:r w:rsidRPr="001A3947">
        <w:rPr>
          <w:rFonts w:asciiTheme="minorHAnsi" w:eastAsia="Times New Roman" w:hAnsiTheme="minorHAnsi" w:cstheme="minorHAnsi"/>
          <w:lang w:val="x-none" w:eastAsia="zh-CN"/>
        </w:rPr>
        <w:t>,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o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których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mowa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w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art.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hAnsiTheme="minorHAnsi" w:cstheme="minorHAnsi"/>
          <w:lang w:eastAsia="zh-CN"/>
        </w:rPr>
        <w:t xml:space="preserve">455 ust. 1 pkt 1 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ustawy </w:t>
      </w:r>
      <w:proofErr w:type="spellStart"/>
      <w:r w:rsidRPr="001A3947">
        <w:rPr>
          <w:rFonts w:asciiTheme="minorHAnsi" w:eastAsia="Times New Roman" w:hAnsiTheme="minorHAnsi" w:cstheme="minorHAnsi"/>
          <w:lang w:eastAsia="zh-CN"/>
        </w:rPr>
        <w:t>pzp</w:t>
      </w:r>
      <w:proofErr w:type="spellEnd"/>
      <w:r w:rsidRPr="001A3947">
        <w:rPr>
          <w:rFonts w:asciiTheme="minorHAnsi" w:eastAsia="Times New Roman" w:hAnsiTheme="minorHAnsi" w:cstheme="minorHAnsi"/>
          <w:lang w:eastAsia="zh-CN"/>
        </w:rPr>
        <w:t xml:space="preserve">, </w:t>
      </w:r>
      <w:r w:rsidRPr="001A3947">
        <w:rPr>
          <w:rFonts w:asciiTheme="minorHAnsi" w:eastAsia="Times New Roman" w:hAnsiTheme="minorHAnsi" w:cstheme="minorHAnsi"/>
          <w:lang w:val="x-none" w:eastAsia="zh-CN"/>
        </w:rPr>
        <w:t xml:space="preserve">w następujących przypadkach i warunkach: </w:t>
      </w:r>
    </w:p>
    <w:p w14:paraId="61B7F3E1" w14:textId="77777777" w:rsidR="00BB232B" w:rsidRPr="001A3947" w:rsidRDefault="00BB232B" w:rsidP="005A748F">
      <w:pPr>
        <w:numPr>
          <w:ilvl w:val="0"/>
          <w:numId w:val="31"/>
        </w:numPr>
        <w:suppressAutoHyphens/>
        <w:spacing w:after="0" w:line="276" w:lineRule="auto"/>
        <w:ind w:left="851" w:hanging="425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val="x-none" w:eastAsia="zh-CN"/>
        </w:rPr>
        <w:t xml:space="preserve">w przypadku zmiany stawki VAT dopuszcza się możliwość zmiany umowy w zakresie kwoty VAT i kwoty wynagrodzenia brutto; </w:t>
      </w:r>
    </w:p>
    <w:p w14:paraId="6913F499" w14:textId="77777777" w:rsidR="00BB232B" w:rsidRPr="001A3947" w:rsidRDefault="00BB232B" w:rsidP="005A748F">
      <w:pPr>
        <w:numPr>
          <w:ilvl w:val="0"/>
          <w:numId w:val="31"/>
        </w:numPr>
        <w:suppressAutoHyphens/>
        <w:spacing w:after="0" w:line="276" w:lineRule="auto"/>
        <w:ind w:left="851" w:hanging="425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val="x-none" w:eastAsia="zh-CN"/>
        </w:rPr>
        <w:t>w przypadku, innej niż wskazana w pkt 1, zmiany powszechnie obowiązujących przepisów prawa dopuszcza się możliwość zmiany tych postanowień umowy, na które zmiana powszechnie obowiązujących przepisów prawa ma wpływ;</w:t>
      </w:r>
    </w:p>
    <w:p w14:paraId="3D9B8712" w14:textId="77777777" w:rsidR="00BB232B" w:rsidRPr="001A3947" w:rsidRDefault="00BB232B" w:rsidP="005A748F">
      <w:pPr>
        <w:numPr>
          <w:ilvl w:val="0"/>
          <w:numId w:val="31"/>
        </w:numPr>
        <w:suppressAutoHyphens/>
        <w:spacing w:after="0" w:line="276" w:lineRule="auto"/>
        <w:ind w:left="851" w:hanging="425"/>
        <w:rPr>
          <w:rFonts w:asciiTheme="minorHAnsi" w:eastAsia="Times New Roman" w:hAnsiTheme="minorHAnsi" w:cstheme="minorHAnsi"/>
          <w:color w:val="FF0000"/>
          <w:lang w:eastAsia="zh-CN"/>
        </w:rPr>
      </w:pPr>
      <w:r w:rsidRPr="001A3947">
        <w:rPr>
          <w:rFonts w:asciiTheme="minorHAnsi" w:eastAsia="Times New Roman" w:hAnsiTheme="minorHAnsi" w:cstheme="minorHAnsi"/>
          <w:lang w:val="x-none" w:eastAsia="zh-CN"/>
        </w:rPr>
        <w:t xml:space="preserve">  w wypadku pojawienia się na rynku </w:t>
      </w:r>
      <w:r w:rsidRPr="001A3947">
        <w:rPr>
          <w:rFonts w:asciiTheme="minorHAnsi" w:eastAsia="Times New Roman" w:hAnsiTheme="minorHAnsi" w:cstheme="minorHAnsi"/>
          <w:lang w:eastAsia="zh-CN"/>
        </w:rPr>
        <w:t>elementów umowy</w:t>
      </w:r>
      <w:r w:rsidRPr="001A3947">
        <w:rPr>
          <w:rFonts w:asciiTheme="minorHAnsi" w:eastAsia="Times New Roman" w:hAnsiTheme="minorHAnsi" w:cstheme="minorHAnsi"/>
          <w:lang w:val="x-none" w:eastAsia="zh-CN"/>
        </w:rPr>
        <w:t xml:space="preserve"> nowszej generacji, o nie gorszych parametrach dopuszcza się dostawę takich nowszych </w:t>
      </w:r>
      <w:r w:rsidRPr="001A3947">
        <w:rPr>
          <w:rFonts w:asciiTheme="minorHAnsi" w:eastAsia="Times New Roman" w:hAnsiTheme="minorHAnsi" w:cstheme="minorHAnsi"/>
          <w:lang w:eastAsia="zh-CN"/>
        </w:rPr>
        <w:t>elementów umowy</w:t>
      </w:r>
      <w:r w:rsidRPr="001A3947">
        <w:rPr>
          <w:rFonts w:asciiTheme="minorHAnsi" w:eastAsia="Times New Roman" w:hAnsiTheme="minorHAnsi" w:cstheme="minorHAnsi"/>
          <w:lang w:val="x-none" w:eastAsia="zh-CN"/>
        </w:rPr>
        <w:t xml:space="preserve"> pod warunkiem, że takie zmiany nie spowodują zwiększenia ceny; 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w przypadku wycofania z rynku elementów umowy zaoferowanych przez Wykonawcę, </w:t>
      </w:r>
      <w:r w:rsidRPr="001A3947">
        <w:rPr>
          <w:rFonts w:asciiTheme="minorHAnsi" w:eastAsia="Times New Roman" w:hAnsiTheme="minorHAnsi" w:cstheme="minorHAnsi"/>
          <w:lang w:val="x-none" w:eastAsia="zh-CN"/>
        </w:rPr>
        <w:t xml:space="preserve">dopuszcza się dostawę 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innych urządzeń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pod warunkiem, że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 będą </w:t>
      </w:r>
      <w:r w:rsidRPr="001A3947">
        <w:rPr>
          <w:rFonts w:asciiTheme="minorHAnsi" w:eastAsia="Times New Roman" w:hAnsiTheme="minorHAnsi" w:cstheme="minorHAnsi"/>
          <w:lang w:val="x-none" w:eastAsia="zh-CN"/>
        </w:rPr>
        <w:t xml:space="preserve">o nie gorszych parametrach 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niż urządzenia zaoferowane w ofercie                        a zmiana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nie spowoduje zwiększenia ceny</w:t>
      </w:r>
      <w:r w:rsidRPr="001A3947">
        <w:rPr>
          <w:rFonts w:asciiTheme="minorHAnsi" w:eastAsia="Times New Roman" w:hAnsiTheme="minorHAnsi" w:cstheme="minorHAnsi"/>
          <w:lang w:eastAsia="zh-CN"/>
        </w:rPr>
        <w:t>;</w:t>
      </w:r>
    </w:p>
    <w:p w14:paraId="12999030" w14:textId="77777777" w:rsidR="00BB232B" w:rsidRPr="001A3947" w:rsidRDefault="00BB232B" w:rsidP="005A748F">
      <w:pPr>
        <w:numPr>
          <w:ilvl w:val="0"/>
          <w:numId w:val="31"/>
        </w:numPr>
        <w:suppressAutoHyphens/>
        <w:spacing w:after="0" w:line="276" w:lineRule="auto"/>
        <w:ind w:left="851" w:hanging="425"/>
        <w:rPr>
          <w:rFonts w:asciiTheme="minorHAnsi" w:eastAsia="Times New Roman" w:hAnsiTheme="minorHAnsi" w:cstheme="minorHAnsi"/>
          <w:color w:val="FF0000"/>
          <w:lang w:eastAsia="zh-CN"/>
        </w:rPr>
      </w:pPr>
      <w:r w:rsidRPr="001A3947">
        <w:rPr>
          <w:rFonts w:asciiTheme="minorHAnsi" w:eastAsia="Times New Roman" w:hAnsiTheme="minorHAnsi" w:cstheme="minorHAnsi"/>
          <w:lang w:val="x-none" w:eastAsia="zh-CN"/>
        </w:rPr>
        <w:t xml:space="preserve">w przypadku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zmian parametrów przedmiotu umowy, wynikających z inicjatywy Zamawiającego (</w:t>
      </w:r>
      <w:r w:rsidRPr="001A3947">
        <w:rPr>
          <w:rFonts w:asciiTheme="minorHAnsi" w:eastAsia="Times New Roman" w:hAnsiTheme="minorHAnsi" w:cstheme="minorHAnsi"/>
          <w:lang w:eastAsia="zh-CN"/>
        </w:rPr>
        <w:t>podniesienie wartości,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sprawności</w:t>
      </w:r>
      <w:r w:rsidRPr="001A3947">
        <w:rPr>
          <w:rFonts w:asciiTheme="minorHAnsi" w:hAnsiTheme="minorHAnsi" w:cstheme="minorHAnsi"/>
          <w:lang w:eastAsia="zh-CN"/>
        </w:rPr>
        <w:t xml:space="preserve">, wydajności lub użyteczności przedmiotu umowy, usprawnienia w trakcie użytkowania przedmiotu umowy)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lub okoliczności które uniemożliwiają należyte wykonanie przedmiotu umowy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- dopuszcza się zmianę umowy                      w zakresie przedmiotu zamówienia, terminu jej realizacji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 lub zmiany wynagrodzenia.</w:t>
      </w:r>
    </w:p>
    <w:p w14:paraId="283D4254" w14:textId="77777777" w:rsidR="00BB232B" w:rsidRPr="001A3947" w:rsidRDefault="00BB232B" w:rsidP="005A748F">
      <w:pPr>
        <w:numPr>
          <w:ilvl w:val="0"/>
          <w:numId w:val="31"/>
        </w:numPr>
        <w:suppressAutoHyphens/>
        <w:spacing w:after="0" w:line="276" w:lineRule="auto"/>
        <w:ind w:left="851" w:hanging="425"/>
        <w:rPr>
          <w:rFonts w:asciiTheme="minorHAnsi" w:eastAsia="Times New Roman" w:hAnsiTheme="minorHAnsi" w:cstheme="minorHAnsi"/>
          <w:color w:val="FF0000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w przypadku dodatkowych dostaw lub rezygnacji Zamawiającego z wykonania części umowy,</w:t>
      </w:r>
      <w:r w:rsidRPr="001A3947">
        <w:rPr>
          <w:rFonts w:asciiTheme="minorHAnsi" w:eastAsia="Times New Roman" w:hAnsiTheme="minorHAnsi" w:cstheme="minorHAnsi"/>
          <w:color w:val="FF0000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których łączna wartość również przekracza 10% ceny brutto za całość przedmiotu zamówienia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- dopuszcza się zmianę umowy w zakresie terminu jej realizacji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 lub zmiany (zwiększenia/ zmniejszenia) wynagrodzenia.</w:t>
      </w:r>
    </w:p>
    <w:p w14:paraId="51264F88" w14:textId="77777777" w:rsidR="00BB232B" w:rsidRPr="001A3947" w:rsidRDefault="00BB232B" w:rsidP="005A748F">
      <w:pPr>
        <w:numPr>
          <w:ilvl w:val="0"/>
          <w:numId w:val="31"/>
        </w:numPr>
        <w:suppressAutoHyphens/>
        <w:spacing w:after="0" w:line="276" w:lineRule="auto"/>
        <w:ind w:left="851" w:hanging="425"/>
        <w:rPr>
          <w:rFonts w:asciiTheme="minorHAnsi" w:eastAsia="Times New Roman" w:hAnsiTheme="minorHAnsi" w:cstheme="minorHAnsi"/>
          <w:color w:val="FF0000"/>
          <w:lang w:eastAsia="zh-CN"/>
        </w:rPr>
      </w:pPr>
      <w:r w:rsidRPr="001A3947">
        <w:rPr>
          <w:rFonts w:asciiTheme="minorHAnsi" w:eastAsia="Times New Roman" w:hAnsiTheme="minorHAnsi" w:cstheme="minorHAnsi"/>
          <w:lang w:val="x-none" w:eastAsia="zh-CN"/>
        </w:rPr>
        <w:t>w przypadku zaistnienia siły wyższej, uniemożliwiającej wykonanie przedmiotu umowy zgodnie z terminem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 i zakresem</w:t>
      </w:r>
      <w:r w:rsidRPr="001A3947">
        <w:rPr>
          <w:rFonts w:asciiTheme="minorHAnsi" w:eastAsia="Times New Roman" w:hAnsiTheme="minorHAnsi" w:cstheme="minorHAnsi"/>
          <w:lang w:val="x-none" w:eastAsia="zh-CN"/>
        </w:rPr>
        <w:t xml:space="preserve"> określonym w umowie </w:t>
      </w:r>
      <w:bookmarkStart w:id="2" w:name="_Hlk204158829"/>
      <w:bookmarkStart w:id="3" w:name="_Hlk81388487"/>
      <w:r w:rsidRPr="001A3947">
        <w:rPr>
          <w:rFonts w:asciiTheme="minorHAnsi" w:eastAsia="Times New Roman" w:hAnsiTheme="minorHAnsi" w:cstheme="minorHAnsi"/>
          <w:lang w:val="x-none" w:eastAsia="zh-CN"/>
        </w:rPr>
        <w:t xml:space="preserve">- dopuszcza się zmianę umowy 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                     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w zakresie terminu jej realizacji</w:t>
      </w:r>
      <w:bookmarkEnd w:id="2"/>
      <w:r w:rsidRPr="001A3947">
        <w:rPr>
          <w:rFonts w:asciiTheme="minorHAnsi" w:eastAsia="Times New Roman" w:hAnsiTheme="minorHAnsi" w:cstheme="minorHAnsi"/>
          <w:lang w:eastAsia="zh-CN"/>
        </w:rPr>
        <w:t xml:space="preserve"> lub </w:t>
      </w:r>
      <w:r w:rsidRPr="001A3947">
        <w:rPr>
          <w:rFonts w:asciiTheme="minorHAnsi" w:eastAsia="Times New Roman" w:hAnsiTheme="minorHAnsi" w:cstheme="minorHAnsi"/>
          <w:bCs/>
          <w:color w:val="auto"/>
          <w:lang w:eastAsia="zh-CN"/>
        </w:rPr>
        <w:t>ograniczenia zakresu dostawy i obniżenia wynagrodzenia</w:t>
      </w:r>
      <w:r w:rsidRPr="001A3947">
        <w:rPr>
          <w:rFonts w:asciiTheme="minorHAnsi" w:eastAsia="Times New Roman" w:hAnsiTheme="minorHAnsi" w:cstheme="minorHAnsi"/>
          <w:bCs/>
          <w:color w:val="auto"/>
          <w:lang w:val="x-none" w:eastAsia="zh-CN"/>
        </w:rPr>
        <w:t>.</w:t>
      </w:r>
      <w:r w:rsidRPr="001A3947">
        <w:rPr>
          <w:rFonts w:asciiTheme="minorHAnsi" w:eastAsia="Times New Roman" w:hAnsiTheme="minorHAnsi" w:cstheme="minorHAnsi"/>
          <w:i/>
          <w:color w:val="auto"/>
          <w:shd w:val="clear" w:color="auto" w:fill="FFFFFF"/>
          <w:lang w:val="x-none" w:eastAsia="zh-CN"/>
        </w:rPr>
        <w:t xml:space="preserve"> </w:t>
      </w:r>
      <w:bookmarkEnd w:id="3"/>
      <w:r w:rsidRPr="001A3947">
        <w:rPr>
          <w:rFonts w:asciiTheme="minorHAnsi" w:eastAsia="Times New Roman" w:hAnsiTheme="minorHAnsi" w:cstheme="minorHAnsi"/>
          <w:lang w:eastAsia="zh-CN"/>
        </w:rPr>
        <w:t xml:space="preserve">Przez siłę wyższą </w:t>
      </w:r>
      <w:r w:rsidRPr="001A3947">
        <w:rPr>
          <w:rFonts w:asciiTheme="minorHAnsi" w:eastAsia="Times New Roman" w:hAnsiTheme="minorHAnsi" w:cstheme="minorHAnsi"/>
          <w:color w:val="auto"/>
          <w:lang w:val="x-none" w:eastAsia="zh-CN"/>
        </w:rPr>
        <w:t>rozumie się z</w:t>
      </w:r>
      <w:r w:rsidRPr="001A3947">
        <w:rPr>
          <w:rFonts w:asciiTheme="minorHAnsi" w:eastAsia="Times New Roman" w:hAnsiTheme="minorHAnsi" w:cstheme="minorHAnsi"/>
          <w:iCs/>
          <w:color w:val="auto"/>
          <w:shd w:val="clear" w:color="auto" w:fill="FFFFFF"/>
          <w:lang w:val="x-none" w:eastAsia="zh-CN"/>
        </w:rPr>
        <w:t>darzenie bądź połączenie nadzwyczajnych zdarzeń niezależnych od stron umowy, które zasadniczo utrudniają lub uniemożliwiają wykonywanie zobowiązań wynikających z umowy, których nie można było przewidzieć oraz którym nie można było zapobiec, a także ich przezwyciężyć poprzez działalnie z należytą starannością</w:t>
      </w:r>
      <w:r w:rsidRPr="001A3947">
        <w:rPr>
          <w:rFonts w:asciiTheme="minorHAnsi" w:eastAsia="Times New Roman" w:hAnsiTheme="minorHAnsi" w:cstheme="minorHAnsi"/>
          <w:color w:val="auto"/>
          <w:lang w:val="x-none" w:eastAsia="zh-CN"/>
        </w:rPr>
        <w:t xml:space="preserve"> i które nie mogły </w:t>
      </w:r>
      <w:r w:rsidRPr="001A3947">
        <w:rPr>
          <w:rFonts w:asciiTheme="minorHAnsi" w:eastAsia="Times New Roman" w:hAnsiTheme="minorHAnsi" w:cstheme="minorHAnsi"/>
          <w:color w:val="auto"/>
          <w:lang w:val="x-none" w:eastAsia="zh-CN"/>
        </w:rPr>
        <w:lastRenderedPageBreak/>
        <w:t>być znane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val="x-none" w:eastAsia="zh-CN"/>
        </w:rPr>
        <w:t>w terminie złożenia oferty na podstawie której zawarto umowę.               W szczególności</w:t>
      </w:r>
      <w:r w:rsidRPr="001A3947">
        <w:rPr>
          <w:rFonts w:asciiTheme="minorHAnsi" w:eastAsia="Times New Roman" w:hAnsiTheme="minorHAnsi" w:cstheme="minorHAnsi"/>
          <w:iCs/>
          <w:color w:val="auto"/>
          <w:shd w:val="clear" w:color="auto" w:fill="FFFFFF"/>
          <w:lang w:val="x-none" w:eastAsia="zh-CN"/>
        </w:rPr>
        <w:t xml:space="preserve"> przez siłę wyższą rozumie się zdarzenia lub połączenie zdarzeń takich jak: pożar, powódź, atak terrorystyczny, klęski żywiołowe, pandemi</w:t>
      </w:r>
      <w:r w:rsidRPr="001A3947">
        <w:rPr>
          <w:rFonts w:asciiTheme="minorHAnsi" w:eastAsia="Times New Roman" w:hAnsiTheme="minorHAnsi" w:cstheme="minorHAnsi"/>
          <w:color w:val="auto"/>
          <w:shd w:val="clear" w:color="auto" w:fill="FFFFFF"/>
          <w:lang w:val="x-none" w:eastAsia="zh-CN"/>
        </w:rPr>
        <w:t>e i epidemie, akt władzy publicznej któremu należy się bezwzględnie podporządkować, wydarzenia powodujące nadzwyczajne zaburzenia życia zbiorowego.</w:t>
      </w:r>
    </w:p>
    <w:p w14:paraId="45C5E507" w14:textId="77777777" w:rsidR="00BB232B" w:rsidRPr="001A3947" w:rsidRDefault="00BB232B" w:rsidP="005A748F">
      <w:pPr>
        <w:numPr>
          <w:ilvl w:val="0"/>
          <w:numId w:val="31"/>
        </w:numPr>
        <w:suppressAutoHyphens/>
        <w:spacing w:after="0" w:line="276" w:lineRule="auto"/>
        <w:ind w:left="851" w:hanging="425"/>
        <w:rPr>
          <w:rFonts w:asciiTheme="minorHAnsi" w:eastAsia="Times New Roman" w:hAnsiTheme="minorHAnsi" w:cstheme="minorHAnsi"/>
          <w:color w:val="FF0000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shd w:val="clear" w:color="auto" w:fill="FFFFFF"/>
          <w:lang w:val="x-none" w:eastAsia="zh-CN"/>
        </w:rPr>
        <w:t xml:space="preserve">w przypadku </w:t>
      </w:r>
      <w:r w:rsidRPr="001A3947">
        <w:rPr>
          <w:rFonts w:asciiTheme="minorHAnsi" w:hAnsiTheme="minorHAnsi" w:cstheme="minorHAnsi"/>
          <w:lang w:eastAsia="zh-CN"/>
        </w:rPr>
        <w:t xml:space="preserve">wystąpienia niekorzystnych warunków atmosferycznych w okresie realizacji przedmiotu umowy, uniemożliwiających jej wykonywanie </w:t>
      </w:r>
      <w:r w:rsidRPr="001A3947">
        <w:rPr>
          <w:rFonts w:asciiTheme="minorHAnsi" w:eastAsia="Times New Roman" w:hAnsiTheme="minorHAnsi" w:cstheme="minorHAnsi"/>
          <w:lang w:val="x-none" w:eastAsia="zh-CN"/>
        </w:rPr>
        <w:t xml:space="preserve">- dopuszcza się zmianę umowy 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                     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w zakresie terminu jej realizacji</w:t>
      </w:r>
      <w:r w:rsidRPr="001A3947">
        <w:rPr>
          <w:rFonts w:asciiTheme="minorHAnsi" w:eastAsia="Times New Roman" w:hAnsiTheme="minorHAnsi" w:cstheme="minorHAnsi"/>
          <w:lang w:eastAsia="zh-CN"/>
        </w:rPr>
        <w:t>,</w:t>
      </w:r>
    </w:p>
    <w:p w14:paraId="53F02877" w14:textId="77777777" w:rsidR="00BB232B" w:rsidRPr="001A3947" w:rsidRDefault="00BB232B" w:rsidP="005A748F">
      <w:pPr>
        <w:numPr>
          <w:ilvl w:val="0"/>
          <w:numId w:val="31"/>
        </w:numPr>
        <w:suppressAutoHyphens/>
        <w:spacing w:after="0" w:line="276" w:lineRule="auto"/>
        <w:ind w:left="851" w:hanging="425"/>
        <w:rPr>
          <w:rFonts w:asciiTheme="minorHAnsi" w:eastAsia="Times New Roman" w:hAnsiTheme="minorHAnsi" w:cstheme="minorHAnsi"/>
          <w:color w:val="FF0000"/>
          <w:lang w:eastAsia="zh-CN"/>
        </w:rPr>
      </w:pPr>
      <w:r w:rsidRPr="001A3947">
        <w:rPr>
          <w:rFonts w:asciiTheme="minorHAnsi" w:eastAsia="Times New Roman" w:hAnsiTheme="minorHAnsi" w:cstheme="minorHAnsi"/>
          <w:shd w:val="clear" w:color="auto" w:fill="FFFFFF"/>
        </w:rPr>
        <w:t xml:space="preserve">okoliczności związane z wystąpieniem stanu zagrożenia epidemią lub stanu epidemii wpływające na należyte wykonanie umowy, o ile taki wpływ wystąpił lub może wystąpić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- dopuszcza się zmianę umowy w zakresie terminu jej realizacji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, </w:t>
      </w:r>
      <w:r w:rsidRPr="001A3947">
        <w:rPr>
          <w:rFonts w:asciiTheme="minorHAnsi" w:eastAsia="Times New Roman" w:hAnsiTheme="minorHAnsi" w:cstheme="minorHAnsi"/>
          <w:bCs/>
          <w:color w:val="auto"/>
          <w:lang w:eastAsia="zh-CN"/>
        </w:rPr>
        <w:t>ograniczenia zakresu dostawy i obniżenia wynagrodzenia</w:t>
      </w:r>
      <w:r w:rsidRPr="001A3947">
        <w:rPr>
          <w:rFonts w:asciiTheme="minorHAnsi" w:eastAsia="Times New Roman" w:hAnsiTheme="minorHAnsi" w:cstheme="minorHAnsi"/>
          <w:shd w:val="clear" w:color="auto" w:fill="FFFFFF"/>
        </w:rPr>
        <w:t>.</w:t>
      </w:r>
    </w:p>
    <w:p w14:paraId="3F4D3ECA" w14:textId="77777777" w:rsidR="00BB232B" w:rsidRPr="001A3947" w:rsidRDefault="00BB232B" w:rsidP="005A748F">
      <w:pPr>
        <w:numPr>
          <w:ilvl w:val="0"/>
          <w:numId w:val="31"/>
        </w:numPr>
        <w:suppressAutoHyphens/>
        <w:spacing w:after="0" w:line="276" w:lineRule="auto"/>
        <w:ind w:left="851" w:hanging="425"/>
        <w:rPr>
          <w:rFonts w:asciiTheme="minorHAnsi" w:eastAsia="Times New Roman" w:hAnsiTheme="minorHAnsi" w:cstheme="minorHAnsi"/>
          <w:color w:val="FF0000"/>
          <w:lang w:eastAsia="zh-CN"/>
        </w:rPr>
      </w:pPr>
      <w:r w:rsidRPr="001A3947">
        <w:rPr>
          <w:rFonts w:asciiTheme="minorHAnsi" w:eastAsia="Times New Roman" w:hAnsiTheme="minorHAnsi" w:cstheme="minorHAnsi"/>
          <w:shd w:val="clear" w:color="auto" w:fill="FFFFFF"/>
        </w:rPr>
        <w:t xml:space="preserve">okoliczności związane z konfliktem zbrojnym na terenie Ukrainy, wpływające na należyte wykonanie umowy, o ile taki wpływ wystąpił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- dopuszcza się zmianę umowy w zakresie terminu jej realizacji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, </w:t>
      </w:r>
      <w:r w:rsidRPr="001A3947">
        <w:rPr>
          <w:rFonts w:asciiTheme="minorHAnsi" w:eastAsia="Times New Roman" w:hAnsiTheme="minorHAnsi" w:cstheme="minorHAnsi"/>
          <w:bCs/>
          <w:color w:val="auto"/>
          <w:lang w:eastAsia="zh-CN"/>
        </w:rPr>
        <w:t>ograniczenia zakresu dostawy i obniżenia wynagrodzenia.</w:t>
      </w:r>
      <w:r w:rsidRPr="001A3947">
        <w:rPr>
          <w:rFonts w:asciiTheme="minorHAnsi" w:eastAsia="Times New Roman" w:hAnsiTheme="minorHAnsi" w:cstheme="minorHAnsi"/>
          <w:shd w:val="clear" w:color="auto" w:fill="FFFFFF"/>
        </w:rPr>
        <w:t xml:space="preserve"> </w:t>
      </w:r>
    </w:p>
    <w:p w14:paraId="116E91E5" w14:textId="77777777" w:rsidR="00BB232B" w:rsidRPr="001A3947" w:rsidRDefault="00BB232B" w:rsidP="005A748F">
      <w:pPr>
        <w:numPr>
          <w:ilvl w:val="0"/>
          <w:numId w:val="31"/>
        </w:numPr>
        <w:suppressAutoHyphens/>
        <w:spacing w:after="0" w:line="276" w:lineRule="auto"/>
        <w:ind w:left="851" w:hanging="425"/>
        <w:rPr>
          <w:rFonts w:asciiTheme="minorHAnsi" w:eastAsia="Times New Roman" w:hAnsiTheme="minorHAnsi" w:cstheme="minorHAnsi"/>
          <w:color w:val="FF0000"/>
          <w:lang w:eastAsia="zh-CN"/>
        </w:rPr>
      </w:pPr>
      <w:r w:rsidRPr="001A3947">
        <w:rPr>
          <w:rFonts w:asciiTheme="minorHAnsi" w:eastAsia="Times New Roman" w:hAnsiTheme="minorHAnsi" w:cstheme="minorHAnsi"/>
          <w:lang w:val="x-none" w:eastAsia="zh-CN"/>
        </w:rPr>
        <w:t>w przypadku udokumentowanych opóźnień wynikających ze współpracy Stron warunkującej należyte wykonanie przedmiotu umowy, za które Wykonawca nie ponosi wyłącznej odpowiedzialności, powodujących, że realizacja umowy zgodnie z określonym terminem stanie się niemożliwa - dopuszcza się zmianę umowy w zakresie termin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u </w:t>
      </w:r>
      <w:r w:rsidRPr="001A3947">
        <w:rPr>
          <w:rFonts w:asciiTheme="minorHAnsi" w:eastAsia="Times New Roman" w:hAnsiTheme="minorHAnsi" w:cstheme="minorHAnsi"/>
          <w:lang w:val="x-none" w:eastAsia="zh-CN"/>
        </w:rPr>
        <w:t xml:space="preserve">umowy. </w:t>
      </w:r>
    </w:p>
    <w:p w14:paraId="59DFAEBE" w14:textId="77777777" w:rsidR="00BB232B" w:rsidRPr="001A3947" w:rsidRDefault="00BB232B" w:rsidP="005A748F">
      <w:pPr>
        <w:numPr>
          <w:ilvl w:val="0"/>
          <w:numId w:val="31"/>
        </w:numPr>
        <w:suppressAutoHyphens/>
        <w:spacing w:after="0" w:line="276" w:lineRule="auto"/>
        <w:ind w:left="851" w:hanging="425"/>
        <w:rPr>
          <w:rFonts w:asciiTheme="minorHAnsi" w:eastAsia="Times New Roman" w:hAnsiTheme="minorHAnsi" w:cstheme="minorHAnsi"/>
          <w:color w:val="FF0000"/>
          <w:lang w:eastAsia="zh-CN"/>
        </w:rPr>
      </w:pPr>
      <w:r w:rsidRPr="001A3947">
        <w:rPr>
          <w:rFonts w:asciiTheme="minorHAnsi" w:eastAsia="Times New Roman" w:hAnsiTheme="minorHAnsi" w:cstheme="minorHAnsi"/>
          <w:bCs/>
          <w:color w:val="auto"/>
          <w:lang w:val="x-none" w:eastAsia="zh-CN"/>
        </w:rPr>
        <w:t>zaistnienie niemożliwych do wcześniejszego przewidzenia i niezależnych od stron umowy okoliczności powodujących niecelowość, zbędność, czy bezzasadność realizacji poszczególnych elementów przedmiotu umowy z punktu widzenia realizowanego zamówienia, jego społeczno-gospodarczego przeznaczenia, czy interesu społecznego lub interesu Zamawiającego jako dysponenta środków publicznych</w:t>
      </w:r>
      <w:r w:rsidRPr="001A3947">
        <w:rPr>
          <w:rFonts w:asciiTheme="minorHAnsi" w:eastAsia="Times New Roman" w:hAnsiTheme="minorHAnsi" w:cstheme="minorHAnsi"/>
          <w:bCs/>
          <w:color w:val="auto"/>
          <w:lang w:eastAsia="zh-CN"/>
        </w:rPr>
        <w:t xml:space="preserve"> – dopuszcza się </w:t>
      </w:r>
      <w:bookmarkStart w:id="4" w:name="_Hlk81388370"/>
      <w:r w:rsidRPr="001A3947">
        <w:rPr>
          <w:rFonts w:asciiTheme="minorHAnsi" w:eastAsia="Times New Roman" w:hAnsiTheme="minorHAnsi" w:cstheme="minorHAnsi"/>
          <w:bCs/>
          <w:color w:val="auto"/>
          <w:lang w:eastAsia="zh-CN"/>
        </w:rPr>
        <w:t>ograniczenie zakresu dostawy i obniżenie wynagrodzenia</w:t>
      </w:r>
      <w:r w:rsidRPr="001A3947">
        <w:rPr>
          <w:rFonts w:asciiTheme="minorHAnsi" w:eastAsia="Times New Roman" w:hAnsiTheme="minorHAnsi" w:cstheme="minorHAnsi"/>
          <w:bCs/>
          <w:color w:val="auto"/>
          <w:lang w:val="x-none" w:eastAsia="zh-CN"/>
        </w:rPr>
        <w:t>.</w:t>
      </w:r>
      <w:r w:rsidRPr="001A3947">
        <w:rPr>
          <w:rFonts w:asciiTheme="minorHAnsi" w:eastAsia="Times New Roman" w:hAnsiTheme="minorHAnsi" w:cstheme="minorHAnsi"/>
          <w:i/>
          <w:color w:val="auto"/>
          <w:shd w:val="clear" w:color="auto" w:fill="FFFFFF"/>
          <w:lang w:val="x-none" w:eastAsia="zh-CN"/>
        </w:rPr>
        <w:t xml:space="preserve"> </w:t>
      </w:r>
    </w:p>
    <w:p w14:paraId="753FA3D5" w14:textId="77777777" w:rsidR="00BB232B" w:rsidRPr="001A3947" w:rsidRDefault="00BB232B" w:rsidP="005A748F">
      <w:pPr>
        <w:numPr>
          <w:ilvl w:val="0"/>
          <w:numId w:val="31"/>
        </w:numPr>
        <w:suppressAutoHyphens/>
        <w:spacing w:after="0" w:line="276" w:lineRule="auto"/>
        <w:ind w:left="851" w:hanging="425"/>
        <w:rPr>
          <w:rFonts w:asciiTheme="minorHAnsi" w:eastAsia="Times New Roman" w:hAnsiTheme="minorHAnsi" w:cstheme="minorHAnsi"/>
          <w:color w:val="FF0000"/>
          <w:lang w:eastAsia="zh-CN"/>
        </w:rPr>
      </w:pPr>
      <w:r w:rsidRPr="001A3947">
        <w:rPr>
          <w:rFonts w:asciiTheme="minorHAnsi" w:eastAsia="Times New Roman" w:hAnsiTheme="minorHAnsi" w:cstheme="minorHAnsi"/>
          <w:bCs/>
          <w:lang w:eastAsia="zh-CN"/>
        </w:rPr>
        <w:t>uzasadniona konieczność zmiany podmiotu, na zasobach których opierał się Wykonawca wykazując na etapie postępowania o udzielenie zamówienia spełnienie warunku udziału w postępowaniu, za zgodą Zamawiającego pod warunkiem, że odnośnie nowego podmiotu wykazane zostanie spełnienie warunku udziału w postępowaniu w zakresie nie mniejszym, niż wykazane zostało to na etapie postępowania o udzielenie zamówienia, a podmiot ten złoży pisemne potwierdzenie udostępnienia Wykonawcy niezbędnych zasobów na potrzeby realizacji zamówienia; rezygnacja z podwykonawcy; zmiana podwykonawcy;</w:t>
      </w:r>
    </w:p>
    <w:bookmarkEnd w:id="4"/>
    <w:p w14:paraId="257D2967" w14:textId="77777777" w:rsidR="00BB232B" w:rsidRPr="001A3947" w:rsidRDefault="00BB232B" w:rsidP="005A748F">
      <w:pPr>
        <w:widowControl w:val="0"/>
        <w:numPr>
          <w:ilvl w:val="3"/>
          <w:numId w:val="30"/>
        </w:numPr>
        <w:shd w:val="clear" w:color="auto" w:fill="FFFFFF"/>
        <w:suppressAutoHyphens/>
        <w:autoSpaceDE w:val="0"/>
        <w:spacing w:after="0" w:line="276" w:lineRule="auto"/>
        <w:contextualSpacing/>
        <w:rPr>
          <w:rFonts w:asciiTheme="minorHAnsi" w:eastAsia="Lucida Sans Unicode" w:hAnsiTheme="minorHAnsi" w:cstheme="minorHAnsi"/>
          <w:color w:val="auto"/>
          <w:kern w:val="1"/>
          <w:lang w:val="x-none" w:eastAsia="zh-CN" w:bidi="hi-IN"/>
        </w:rPr>
      </w:pP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Warunkiem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dokonania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zmian,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o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których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mowa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w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ust.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4,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jest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złożenie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pisemnego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wniosku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przez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stronę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inicjującą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zmianę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zawierającego:</w:t>
      </w:r>
    </w:p>
    <w:p w14:paraId="4DAA142E" w14:textId="77777777" w:rsidR="00BB232B" w:rsidRPr="001A3947" w:rsidRDefault="00BB232B" w:rsidP="005A748F">
      <w:pPr>
        <w:numPr>
          <w:ilvl w:val="0"/>
          <w:numId w:val="29"/>
        </w:numPr>
        <w:shd w:val="clear" w:color="auto" w:fill="FFFFFF"/>
        <w:tabs>
          <w:tab w:val="num" w:pos="720"/>
        </w:tabs>
        <w:suppressAutoHyphens/>
        <w:autoSpaceDE w:val="0"/>
        <w:spacing w:after="0" w:line="276" w:lineRule="auto"/>
        <w:ind w:hanging="2325"/>
        <w:rPr>
          <w:rFonts w:asciiTheme="minorHAnsi" w:eastAsia="Calibri" w:hAnsiTheme="minorHAnsi" w:cstheme="minorHAnsi"/>
          <w:color w:val="auto"/>
          <w:lang w:eastAsia="en-US"/>
        </w:rPr>
      </w:pPr>
      <w:r w:rsidRPr="001A3947">
        <w:rPr>
          <w:rFonts w:asciiTheme="minorHAnsi" w:eastAsia="Calibri" w:hAnsiTheme="minorHAnsi" w:cstheme="minorHAnsi"/>
          <w:color w:val="auto"/>
          <w:lang w:eastAsia="en-US"/>
        </w:rPr>
        <w:t>opis</w:t>
      </w:r>
      <w:r w:rsidRPr="001A3947">
        <w:rPr>
          <w:rFonts w:asciiTheme="minorHAnsi" w:hAnsiTheme="minorHAnsi" w:cstheme="minorHAnsi"/>
          <w:color w:val="auto"/>
          <w:lang w:eastAsia="en-US"/>
        </w:rPr>
        <w:t xml:space="preserve"> </w:t>
      </w:r>
      <w:r w:rsidRPr="001A3947">
        <w:rPr>
          <w:rFonts w:asciiTheme="minorHAnsi" w:eastAsia="Calibri" w:hAnsiTheme="minorHAnsi" w:cstheme="minorHAnsi"/>
          <w:color w:val="auto"/>
          <w:lang w:eastAsia="en-US"/>
        </w:rPr>
        <w:t>propozycji</w:t>
      </w:r>
      <w:r w:rsidRPr="001A3947">
        <w:rPr>
          <w:rFonts w:asciiTheme="minorHAnsi" w:hAnsiTheme="minorHAnsi" w:cstheme="minorHAnsi"/>
          <w:color w:val="auto"/>
          <w:lang w:eastAsia="en-US"/>
        </w:rPr>
        <w:t xml:space="preserve"> </w:t>
      </w:r>
      <w:r w:rsidRPr="001A3947">
        <w:rPr>
          <w:rFonts w:asciiTheme="minorHAnsi" w:eastAsia="Calibri" w:hAnsiTheme="minorHAnsi" w:cstheme="minorHAnsi"/>
          <w:color w:val="auto"/>
          <w:lang w:eastAsia="en-US"/>
        </w:rPr>
        <w:t>zmiany,</w:t>
      </w:r>
    </w:p>
    <w:p w14:paraId="10D518A8" w14:textId="77777777" w:rsidR="00BB232B" w:rsidRPr="001A3947" w:rsidRDefault="00BB232B" w:rsidP="005A748F">
      <w:pPr>
        <w:numPr>
          <w:ilvl w:val="0"/>
          <w:numId w:val="29"/>
        </w:numPr>
        <w:shd w:val="clear" w:color="auto" w:fill="FFFFFF"/>
        <w:tabs>
          <w:tab w:val="num" w:pos="720"/>
        </w:tabs>
        <w:suppressAutoHyphens/>
        <w:autoSpaceDE w:val="0"/>
        <w:spacing w:after="0" w:line="276" w:lineRule="auto"/>
        <w:ind w:hanging="2325"/>
        <w:rPr>
          <w:rFonts w:asciiTheme="minorHAnsi" w:eastAsia="Calibri" w:hAnsiTheme="minorHAnsi" w:cstheme="minorHAnsi"/>
          <w:color w:val="auto"/>
          <w:lang w:eastAsia="en-US"/>
        </w:rPr>
      </w:pPr>
      <w:r w:rsidRPr="001A3947">
        <w:rPr>
          <w:rFonts w:asciiTheme="minorHAnsi" w:eastAsia="Calibri" w:hAnsiTheme="minorHAnsi" w:cstheme="minorHAnsi"/>
          <w:color w:val="auto"/>
          <w:lang w:eastAsia="en-US"/>
        </w:rPr>
        <w:t>uzasadnienie</w:t>
      </w:r>
      <w:r w:rsidRPr="001A3947">
        <w:rPr>
          <w:rFonts w:asciiTheme="minorHAnsi" w:hAnsiTheme="minorHAnsi" w:cstheme="minorHAnsi"/>
          <w:color w:val="auto"/>
          <w:lang w:eastAsia="en-US"/>
        </w:rPr>
        <w:t xml:space="preserve"> </w:t>
      </w:r>
      <w:r w:rsidRPr="001A3947">
        <w:rPr>
          <w:rFonts w:asciiTheme="minorHAnsi" w:eastAsia="Calibri" w:hAnsiTheme="minorHAnsi" w:cstheme="minorHAnsi"/>
          <w:color w:val="auto"/>
          <w:lang w:eastAsia="en-US"/>
        </w:rPr>
        <w:t>zmiany,</w:t>
      </w:r>
    </w:p>
    <w:p w14:paraId="5A1FA6BE" w14:textId="77777777" w:rsidR="00BB232B" w:rsidRPr="001A3947" w:rsidRDefault="00BB232B" w:rsidP="005A748F">
      <w:pPr>
        <w:numPr>
          <w:ilvl w:val="0"/>
          <w:numId w:val="29"/>
        </w:numPr>
        <w:shd w:val="clear" w:color="auto" w:fill="FFFFFF"/>
        <w:tabs>
          <w:tab w:val="num" w:pos="720"/>
        </w:tabs>
        <w:suppressAutoHyphens/>
        <w:autoSpaceDE w:val="0"/>
        <w:spacing w:after="0" w:line="276" w:lineRule="auto"/>
        <w:ind w:hanging="2325"/>
        <w:rPr>
          <w:rFonts w:asciiTheme="minorHAnsi" w:eastAsia="Calibri" w:hAnsiTheme="minorHAnsi" w:cstheme="minorHAnsi"/>
          <w:color w:val="auto"/>
          <w:lang w:eastAsia="en-US"/>
        </w:rPr>
      </w:pPr>
      <w:r w:rsidRPr="001A3947">
        <w:rPr>
          <w:rFonts w:asciiTheme="minorHAnsi" w:eastAsia="Calibri" w:hAnsiTheme="minorHAnsi" w:cstheme="minorHAnsi"/>
          <w:color w:val="auto"/>
          <w:lang w:eastAsia="en-US"/>
        </w:rPr>
        <w:t>opis wpływu zmiany na termin realizacji,</w:t>
      </w:r>
    </w:p>
    <w:p w14:paraId="0B4CAC54" w14:textId="77777777" w:rsidR="00BB232B" w:rsidRPr="001A3947" w:rsidRDefault="00BB232B" w:rsidP="005A748F">
      <w:pPr>
        <w:numPr>
          <w:ilvl w:val="0"/>
          <w:numId w:val="29"/>
        </w:numPr>
        <w:shd w:val="clear" w:color="auto" w:fill="FFFFFF"/>
        <w:tabs>
          <w:tab w:val="num" w:pos="720"/>
        </w:tabs>
        <w:suppressAutoHyphens/>
        <w:autoSpaceDE w:val="0"/>
        <w:spacing w:after="0" w:line="276" w:lineRule="auto"/>
        <w:ind w:hanging="2325"/>
        <w:rPr>
          <w:rFonts w:asciiTheme="minorHAnsi" w:eastAsia="Calibri" w:hAnsiTheme="minorHAnsi" w:cstheme="minorHAnsi"/>
          <w:color w:val="auto"/>
          <w:lang w:eastAsia="en-US"/>
        </w:rPr>
      </w:pPr>
      <w:r w:rsidRPr="001A3947">
        <w:rPr>
          <w:rFonts w:asciiTheme="minorHAnsi" w:eastAsia="Calibri" w:hAnsiTheme="minorHAnsi" w:cstheme="minorHAnsi"/>
          <w:color w:val="auto"/>
          <w:lang w:eastAsia="en-US"/>
        </w:rPr>
        <w:t>opis wpływu zmiany na wysokość wynagrodzenia.</w:t>
      </w:r>
    </w:p>
    <w:p w14:paraId="177BDC2C" w14:textId="77777777" w:rsidR="00BB232B" w:rsidRPr="001A3947" w:rsidRDefault="00BB232B" w:rsidP="005A748F">
      <w:pPr>
        <w:numPr>
          <w:ilvl w:val="1"/>
          <w:numId w:val="29"/>
        </w:numPr>
        <w:suppressAutoHyphens/>
        <w:spacing w:after="0" w:line="276" w:lineRule="auto"/>
        <w:ind w:left="360"/>
        <w:rPr>
          <w:rFonts w:asciiTheme="minorHAnsi" w:hAnsiTheme="minorHAnsi" w:cstheme="minorHAnsi"/>
          <w:color w:val="auto"/>
          <w:lang w:val="x-none" w:eastAsia="zh-CN"/>
        </w:rPr>
      </w:pPr>
      <w:r w:rsidRPr="001A3947">
        <w:rPr>
          <w:rFonts w:asciiTheme="minorHAnsi" w:eastAsia="Times New Roman" w:hAnsiTheme="minorHAnsi" w:cstheme="minorHAnsi"/>
          <w:color w:val="auto"/>
          <w:lang w:val="x-none" w:eastAsia="zh-CN"/>
        </w:rPr>
        <w:t>Wniosek</w:t>
      </w:r>
      <w:r w:rsidRPr="001A3947">
        <w:rPr>
          <w:rFonts w:asciiTheme="minorHAnsi" w:hAnsiTheme="minorHAnsi" w:cstheme="minorHAnsi"/>
          <w:color w:val="auto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val="x-none" w:eastAsia="zh-CN"/>
        </w:rPr>
        <w:t>o</w:t>
      </w:r>
      <w:r w:rsidRPr="001A3947">
        <w:rPr>
          <w:rFonts w:asciiTheme="minorHAnsi" w:hAnsiTheme="minorHAnsi" w:cstheme="minorHAnsi"/>
          <w:color w:val="auto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val="x-none" w:eastAsia="zh-CN"/>
        </w:rPr>
        <w:t>którym</w:t>
      </w:r>
      <w:r w:rsidRPr="001A3947">
        <w:rPr>
          <w:rFonts w:asciiTheme="minorHAnsi" w:hAnsiTheme="minorHAnsi" w:cstheme="minorHAnsi"/>
          <w:color w:val="auto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val="x-none" w:eastAsia="zh-CN"/>
        </w:rPr>
        <w:t>mowa</w:t>
      </w:r>
      <w:r w:rsidRPr="001A3947">
        <w:rPr>
          <w:rFonts w:asciiTheme="minorHAnsi" w:hAnsiTheme="minorHAnsi" w:cstheme="minorHAnsi"/>
          <w:color w:val="auto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val="x-none" w:eastAsia="zh-CN"/>
        </w:rPr>
        <w:t>w</w:t>
      </w:r>
      <w:r w:rsidRPr="001A3947">
        <w:rPr>
          <w:rFonts w:asciiTheme="minorHAnsi" w:hAnsiTheme="minorHAnsi" w:cstheme="minorHAnsi"/>
          <w:color w:val="auto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val="x-none" w:eastAsia="zh-CN"/>
        </w:rPr>
        <w:t>ust.</w:t>
      </w:r>
      <w:r w:rsidRPr="001A3947">
        <w:rPr>
          <w:rFonts w:asciiTheme="minorHAnsi" w:hAnsiTheme="minorHAnsi" w:cstheme="minorHAnsi"/>
          <w:color w:val="auto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val="x-none" w:eastAsia="zh-CN"/>
        </w:rPr>
        <w:t>5</w:t>
      </w:r>
      <w:r w:rsidRPr="001A3947">
        <w:rPr>
          <w:rFonts w:asciiTheme="minorHAnsi" w:hAnsiTheme="minorHAnsi" w:cstheme="minorHAnsi"/>
          <w:color w:val="auto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val="x-none" w:eastAsia="zh-CN"/>
        </w:rPr>
        <w:t>należy</w:t>
      </w:r>
      <w:r w:rsidRPr="001A3947">
        <w:rPr>
          <w:rFonts w:asciiTheme="minorHAnsi" w:hAnsiTheme="minorHAnsi" w:cstheme="minorHAnsi"/>
          <w:color w:val="auto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val="x-none" w:eastAsia="zh-CN"/>
        </w:rPr>
        <w:t>złożyć</w:t>
      </w:r>
      <w:r w:rsidRPr="001A3947">
        <w:rPr>
          <w:rFonts w:asciiTheme="minorHAnsi" w:hAnsiTheme="minorHAnsi" w:cstheme="minorHAnsi"/>
          <w:color w:val="auto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val="x-none" w:eastAsia="zh-CN"/>
        </w:rPr>
        <w:t>niezwłocznie</w:t>
      </w:r>
      <w:r w:rsidRPr="001A3947">
        <w:rPr>
          <w:rFonts w:asciiTheme="minorHAnsi" w:hAnsiTheme="minorHAnsi" w:cstheme="minorHAnsi"/>
          <w:color w:val="auto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po</w:t>
      </w:r>
      <w:r w:rsidRPr="001A3947">
        <w:rPr>
          <w:rFonts w:asciiTheme="minorHAnsi" w:hAnsiTheme="minorHAnsi" w:cstheme="minorHAnsi"/>
          <w:color w:val="auto"/>
          <w:lang w:val="x-none" w:eastAsia="zh-CN"/>
        </w:rPr>
        <w:t xml:space="preserve"> 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stwierdzeniu zajścia </w:t>
      </w:r>
      <w:r w:rsidRPr="001A3947">
        <w:rPr>
          <w:rFonts w:asciiTheme="minorHAnsi" w:eastAsia="Times New Roman" w:hAnsiTheme="minorHAnsi" w:cstheme="minorHAnsi"/>
          <w:color w:val="auto"/>
          <w:lang w:val="x-none" w:eastAsia="zh-CN"/>
        </w:rPr>
        <w:t>zdarzenia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val="x-none" w:eastAsia="zh-CN"/>
        </w:rPr>
        <w:t>uzasadniającego</w:t>
      </w:r>
      <w:r w:rsidRPr="001A3947">
        <w:rPr>
          <w:rFonts w:asciiTheme="minorHAnsi" w:hAnsiTheme="minorHAnsi" w:cstheme="minorHAnsi"/>
          <w:color w:val="auto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val="x-none" w:eastAsia="zh-CN"/>
        </w:rPr>
        <w:t>konieczność</w:t>
      </w:r>
      <w:r w:rsidRPr="001A3947">
        <w:rPr>
          <w:rFonts w:asciiTheme="minorHAnsi" w:hAnsiTheme="minorHAnsi" w:cstheme="minorHAnsi"/>
          <w:color w:val="auto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val="x-none" w:eastAsia="zh-CN"/>
        </w:rPr>
        <w:t>zmiany</w:t>
      </w:r>
      <w:r w:rsidRPr="001A3947">
        <w:rPr>
          <w:rFonts w:asciiTheme="minorHAnsi" w:hAnsiTheme="minorHAnsi" w:cstheme="minorHAnsi"/>
          <w:color w:val="auto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val="x-none" w:eastAsia="zh-CN"/>
        </w:rPr>
        <w:t>umowy.</w:t>
      </w:r>
      <w:r w:rsidRPr="001A3947">
        <w:rPr>
          <w:rFonts w:asciiTheme="minorHAnsi" w:hAnsiTheme="minorHAnsi" w:cstheme="minorHAnsi"/>
          <w:color w:val="auto"/>
          <w:lang w:val="x-none" w:eastAsia="zh-CN"/>
        </w:rPr>
        <w:t xml:space="preserve"> </w:t>
      </w:r>
    </w:p>
    <w:p w14:paraId="05BA4CAB" w14:textId="77777777" w:rsidR="00BB232B" w:rsidRPr="001A3947" w:rsidRDefault="00BB232B" w:rsidP="005A748F">
      <w:pPr>
        <w:numPr>
          <w:ilvl w:val="1"/>
          <w:numId w:val="29"/>
        </w:numPr>
        <w:suppressAutoHyphens/>
        <w:spacing w:after="0" w:line="276" w:lineRule="auto"/>
        <w:ind w:left="360"/>
        <w:rPr>
          <w:rFonts w:asciiTheme="minorHAnsi" w:hAnsiTheme="minorHAnsi" w:cstheme="minorHAnsi"/>
          <w:color w:val="auto"/>
          <w:lang w:val="x-none" w:eastAsia="zh-CN"/>
        </w:rPr>
      </w:pPr>
      <w:r w:rsidRPr="001A3947">
        <w:rPr>
          <w:rFonts w:asciiTheme="minorHAnsi" w:eastAsia="Lucida Sans Unicode" w:hAnsiTheme="minorHAnsi" w:cstheme="minorHAnsi"/>
          <w:bCs/>
          <w:color w:val="auto"/>
          <w:kern w:val="1"/>
          <w:lang w:val="x-none" w:eastAsia="zh-CN" w:bidi="hi-IN"/>
        </w:rPr>
        <w:t>Ewentualne ograniczenia zakresu umowy nie mogą przekroczyć 50% całkowitego zakresu umowy.</w:t>
      </w:r>
    </w:p>
    <w:p w14:paraId="571BF6F0" w14:textId="77777777" w:rsidR="00BB232B" w:rsidRPr="001A3947" w:rsidRDefault="00BB232B" w:rsidP="005A748F">
      <w:pPr>
        <w:spacing w:after="0" w:line="276" w:lineRule="auto"/>
        <w:ind w:left="360" w:firstLine="0"/>
        <w:rPr>
          <w:rFonts w:asciiTheme="minorHAnsi" w:hAnsiTheme="minorHAnsi" w:cstheme="minorHAnsi"/>
          <w:color w:val="auto"/>
          <w:lang w:val="x-none" w:eastAsia="zh-CN"/>
        </w:rPr>
      </w:pPr>
    </w:p>
    <w:p w14:paraId="66DD4594" w14:textId="628BCDDD" w:rsidR="00BB232B" w:rsidRPr="001A3947" w:rsidRDefault="00BB232B" w:rsidP="001A3947">
      <w:pPr>
        <w:pStyle w:val="Nagwek1"/>
        <w:spacing w:before="0" w:line="276" w:lineRule="auto"/>
        <w:rPr>
          <w:sz w:val="22"/>
          <w:szCs w:val="22"/>
          <w:lang w:eastAsia="zh-CN"/>
        </w:rPr>
      </w:pPr>
      <w:r w:rsidRPr="001A3947">
        <w:rPr>
          <w:sz w:val="22"/>
          <w:szCs w:val="22"/>
          <w:lang w:eastAsia="zh-CN"/>
        </w:rPr>
        <w:lastRenderedPageBreak/>
        <w:t>§</w:t>
      </w:r>
      <w:r w:rsidRPr="001A3947">
        <w:rPr>
          <w:rFonts w:eastAsia="Arial"/>
          <w:sz w:val="22"/>
          <w:szCs w:val="22"/>
          <w:lang w:eastAsia="zh-CN"/>
        </w:rPr>
        <w:t xml:space="preserve"> </w:t>
      </w:r>
      <w:r w:rsidR="00832686" w:rsidRPr="001A3947">
        <w:rPr>
          <w:sz w:val="22"/>
          <w:szCs w:val="22"/>
          <w:lang w:eastAsia="zh-CN"/>
        </w:rPr>
        <w:t>1</w:t>
      </w:r>
      <w:r w:rsidR="00291C94">
        <w:rPr>
          <w:sz w:val="22"/>
          <w:szCs w:val="22"/>
          <w:lang w:eastAsia="zh-CN"/>
        </w:rPr>
        <w:t>2</w:t>
      </w:r>
    </w:p>
    <w:p w14:paraId="51C32A49" w14:textId="5A88BE11" w:rsidR="00BB232B" w:rsidRPr="001A3947" w:rsidRDefault="00BB232B" w:rsidP="005A748F">
      <w:pPr>
        <w:numPr>
          <w:ilvl w:val="0"/>
          <w:numId w:val="38"/>
        </w:numPr>
        <w:suppressAutoHyphens/>
        <w:spacing w:after="0" w:line="276" w:lineRule="auto"/>
        <w:ind w:left="284" w:hanging="284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W ramach ustalonego w § 5 ust. 1 wynagrodzenia, Wykonawca przekazuje na rzecz Zamawiającego  nieograniczone pod względem czasowym i terytorialnym autorskie prawa majątkowe do wszelkiej wykonanej </w:t>
      </w:r>
      <w:r w:rsidR="007174A3">
        <w:rPr>
          <w:rFonts w:asciiTheme="minorHAnsi" w:eastAsia="Times New Roman" w:hAnsiTheme="minorHAnsi" w:cstheme="minorHAnsi"/>
          <w:color w:val="auto"/>
          <w:lang w:eastAsia="zh-CN"/>
        </w:rPr>
        <w:t xml:space="preserve">lub dostarczonej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w ramach realizacji umowy dokumentacji</w:t>
      </w:r>
      <w:r w:rsidR="00841096" w:rsidRPr="005A748F">
        <w:rPr>
          <w:rFonts w:asciiTheme="minorHAnsi" w:eastAsia="Times New Roman" w:hAnsiTheme="minorHAnsi" w:cstheme="minorHAnsi"/>
          <w:color w:val="auto"/>
          <w:lang w:eastAsia="zh-CN"/>
        </w:rPr>
        <w:t xml:space="preserve"> </w:t>
      </w:r>
      <w:r w:rsidR="007174A3">
        <w:rPr>
          <w:rFonts w:asciiTheme="minorHAnsi" w:eastAsia="Times New Roman" w:hAnsiTheme="minorHAnsi" w:cstheme="minorHAnsi"/>
          <w:color w:val="auto"/>
          <w:lang w:eastAsia="zh-CN"/>
        </w:rPr>
        <w:t xml:space="preserve">(np. instrukcje użytkowania) </w:t>
      </w:r>
      <w:r w:rsidR="00841096" w:rsidRPr="005A748F">
        <w:rPr>
          <w:rFonts w:asciiTheme="minorHAnsi" w:eastAsia="Times New Roman" w:hAnsiTheme="minorHAnsi" w:cstheme="minorHAnsi"/>
          <w:color w:val="auto"/>
          <w:lang w:eastAsia="zh-CN"/>
        </w:rPr>
        <w:t xml:space="preserve">oraz udziela niewyłącznej nieograniczonej czasowo odpłatnej licencji na korzystanie z </w:t>
      </w:r>
      <w:r w:rsidR="00F44C0B" w:rsidRPr="005A748F">
        <w:rPr>
          <w:rFonts w:asciiTheme="minorHAnsi" w:eastAsia="Times New Roman" w:hAnsiTheme="minorHAnsi" w:cstheme="minorHAnsi"/>
          <w:color w:val="auto"/>
          <w:lang w:eastAsia="zh-CN"/>
        </w:rPr>
        <w:t>oprogramowania</w:t>
      </w:r>
      <w:r w:rsidR="00F44C0B">
        <w:rPr>
          <w:rFonts w:asciiTheme="minorHAnsi" w:eastAsia="Times New Roman" w:hAnsiTheme="minorHAnsi" w:cstheme="minorHAnsi"/>
          <w:color w:val="auto"/>
          <w:lang w:eastAsia="zh-CN"/>
        </w:rPr>
        <w:t xml:space="preserve">, </w:t>
      </w:r>
      <w:r w:rsidR="00841096" w:rsidRPr="005A748F">
        <w:rPr>
          <w:rFonts w:asciiTheme="minorHAnsi" w:eastAsia="Times New Roman" w:hAnsiTheme="minorHAnsi" w:cstheme="minorHAnsi"/>
          <w:color w:val="auto"/>
          <w:lang w:eastAsia="zh-CN"/>
        </w:rPr>
        <w:t>o k</w:t>
      </w:r>
      <w:r w:rsidR="00A449AB">
        <w:rPr>
          <w:rFonts w:asciiTheme="minorHAnsi" w:eastAsia="Times New Roman" w:hAnsiTheme="minorHAnsi" w:cstheme="minorHAnsi"/>
          <w:color w:val="auto"/>
          <w:lang w:eastAsia="zh-CN"/>
        </w:rPr>
        <w:t>t</w:t>
      </w:r>
      <w:r w:rsidR="00841096" w:rsidRPr="005A748F">
        <w:rPr>
          <w:rFonts w:asciiTheme="minorHAnsi" w:eastAsia="Times New Roman" w:hAnsiTheme="minorHAnsi" w:cstheme="minorHAnsi"/>
          <w:color w:val="auto"/>
          <w:lang w:eastAsia="zh-CN"/>
        </w:rPr>
        <w:t>órym mowa w § 2 ust. 1 pkt 1 i 2 umowy</w:t>
      </w:r>
    </w:p>
    <w:p w14:paraId="473A2576" w14:textId="43FEF97F" w:rsidR="00BB232B" w:rsidRPr="001A3947" w:rsidRDefault="00BB232B" w:rsidP="005A748F">
      <w:pPr>
        <w:numPr>
          <w:ilvl w:val="0"/>
          <w:numId w:val="38"/>
        </w:numPr>
        <w:suppressAutoHyphens/>
        <w:spacing w:after="0" w:line="276" w:lineRule="auto"/>
        <w:ind w:left="284" w:hanging="284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Przeniesienie autorskich praw majątkowych </w:t>
      </w:r>
      <w:r w:rsidR="002116B7" w:rsidRPr="005A748F">
        <w:rPr>
          <w:rFonts w:asciiTheme="minorHAnsi" w:eastAsia="Times New Roman" w:hAnsiTheme="minorHAnsi" w:cstheme="minorHAnsi"/>
          <w:color w:val="auto"/>
          <w:lang w:eastAsia="zh-CN"/>
        </w:rPr>
        <w:t xml:space="preserve">do dokumentacji oraz udzielenie licencji na oprogramowanie </w:t>
      </w:r>
      <w:r w:rsidR="00242199" w:rsidRPr="005A748F">
        <w:rPr>
          <w:rFonts w:asciiTheme="minorHAnsi" w:eastAsia="Times New Roman" w:hAnsiTheme="minorHAnsi" w:cstheme="minorHAnsi"/>
          <w:color w:val="auto"/>
          <w:lang w:eastAsia="zh-CN"/>
        </w:rPr>
        <w:t>o którym mowa w § 2 ust. 1 pkt 1 i 2</w:t>
      </w:r>
      <w:r w:rsidR="00C75AEE" w:rsidRPr="005A748F">
        <w:rPr>
          <w:rFonts w:asciiTheme="minorHAnsi" w:eastAsia="Times New Roman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następuje  na wszelkich znanych w dacie zawarcia umowy polach eksploatacji, a w szczególności obejmuje: </w:t>
      </w:r>
    </w:p>
    <w:p w14:paraId="1CBBEBC6" w14:textId="77777777" w:rsidR="00BB232B" w:rsidRPr="001A3947" w:rsidRDefault="00BB232B" w:rsidP="005A748F">
      <w:pPr>
        <w:numPr>
          <w:ilvl w:val="1"/>
          <w:numId w:val="37"/>
        </w:numPr>
        <w:suppressAutoHyphens/>
        <w:spacing w:after="0" w:line="276" w:lineRule="auto"/>
        <w:ind w:left="567" w:hanging="283"/>
        <w:rPr>
          <w:rFonts w:asciiTheme="minorHAnsi" w:eastAsia="Times New Roman" w:hAnsiTheme="minorHAnsi" w:cstheme="minorHAnsi"/>
          <w:color w:val="auto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trwałe lub czasowe zwielokrotniania w całości lub w części jakimkolwiek środkami i w jakiejkolwiek formie, tłumaczenie, przystosowanie, zmiany układu,</w:t>
      </w:r>
    </w:p>
    <w:p w14:paraId="7050BE7A" w14:textId="77777777" w:rsidR="00BB232B" w:rsidRPr="001A3947" w:rsidRDefault="00BB232B" w:rsidP="005A748F">
      <w:pPr>
        <w:numPr>
          <w:ilvl w:val="1"/>
          <w:numId w:val="37"/>
        </w:numPr>
        <w:suppressAutoHyphens/>
        <w:spacing w:after="0" w:line="276" w:lineRule="auto"/>
        <w:ind w:left="567" w:hanging="283"/>
        <w:rPr>
          <w:rFonts w:asciiTheme="minorHAnsi" w:eastAsia="Times New Roman" w:hAnsiTheme="minorHAnsi" w:cstheme="minorHAnsi"/>
          <w:color w:val="auto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utrwalanie w dowolnie wybranej przez Zamawiającego formie i w dowolny sposób, </w:t>
      </w:r>
    </w:p>
    <w:p w14:paraId="64A84D52" w14:textId="77777777" w:rsidR="00BB232B" w:rsidRPr="001A3947" w:rsidRDefault="00BB232B" w:rsidP="005A748F">
      <w:pPr>
        <w:numPr>
          <w:ilvl w:val="1"/>
          <w:numId w:val="37"/>
        </w:numPr>
        <w:suppressAutoHyphens/>
        <w:spacing w:after="0" w:line="276" w:lineRule="auto"/>
        <w:ind w:left="567" w:hanging="283"/>
        <w:rPr>
          <w:rFonts w:asciiTheme="minorHAnsi" w:eastAsia="Times New Roman" w:hAnsiTheme="minorHAnsi" w:cstheme="minorHAnsi"/>
          <w:color w:val="auto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zwielokrotnianie każdą techniką znaną w chwili zawarcia niniejszej Umowy na nośnikach, w tym na każdym nośniku audiowizualnym, a w szczególności na nośniku video, taśmie światłoczułej, magnetycznej i dysku komputerowym oraz wszystkich typach nośników przeznaczonych do zapisu cyfrowego, </w:t>
      </w:r>
    </w:p>
    <w:p w14:paraId="27AB3E7F" w14:textId="77777777" w:rsidR="00BB232B" w:rsidRPr="001A3947" w:rsidRDefault="00BB232B" w:rsidP="005A748F">
      <w:pPr>
        <w:numPr>
          <w:ilvl w:val="1"/>
          <w:numId w:val="37"/>
        </w:numPr>
        <w:suppressAutoHyphens/>
        <w:spacing w:after="0" w:line="276" w:lineRule="auto"/>
        <w:ind w:left="567" w:hanging="283"/>
        <w:rPr>
          <w:rFonts w:asciiTheme="minorHAnsi" w:eastAsia="Times New Roman" w:hAnsiTheme="minorHAnsi" w:cstheme="minorHAnsi"/>
          <w:color w:val="auto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wytwarzanie określoną techniką, w tym techniką drukarską, reprograficzną, zapisu magnetycznego oraz techniką cyfrową, </w:t>
      </w:r>
    </w:p>
    <w:p w14:paraId="6F8963B4" w14:textId="77777777" w:rsidR="00BB232B" w:rsidRPr="001A3947" w:rsidRDefault="00BB232B" w:rsidP="005A748F">
      <w:pPr>
        <w:numPr>
          <w:ilvl w:val="1"/>
          <w:numId w:val="37"/>
        </w:numPr>
        <w:suppressAutoHyphens/>
        <w:spacing w:after="0" w:line="276" w:lineRule="auto"/>
        <w:ind w:left="567" w:hanging="283"/>
        <w:rPr>
          <w:rFonts w:asciiTheme="minorHAnsi" w:eastAsia="Times New Roman" w:hAnsiTheme="minorHAnsi" w:cstheme="minorHAnsi"/>
          <w:color w:val="auto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wprowadzanie do obrotu (w tym poprzez sieć - Internet) w tym wielokrotne rozpowszechnianie utworu (w całości i we fragmentach),</w:t>
      </w:r>
    </w:p>
    <w:p w14:paraId="04C2DADE" w14:textId="77777777" w:rsidR="00BB232B" w:rsidRPr="001A3947" w:rsidRDefault="00BB232B" w:rsidP="005A748F">
      <w:pPr>
        <w:numPr>
          <w:ilvl w:val="1"/>
          <w:numId w:val="37"/>
        </w:numPr>
        <w:suppressAutoHyphens/>
        <w:spacing w:after="0" w:line="276" w:lineRule="auto"/>
        <w:ind w:left="567" w:hanging="283"/>
        <w:rPr>
          <w:rFonts w:asciiTheme="minorHAnsi" w:eastAsia="Times New Roman" w:hAnsiTheme="minorHAnsi" w:cstheme="minorHAnsi"/>
          <w:color w:val="auto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wprowadzanie do pamięci komputera, </w:t>
      </w:r>
    </w:p>
    <w:p w14:paraId="42532E78" w14:textId="77777777" w:rsidR="00BB232B" w:rsidRPr="001A3947" w:rsidRDefault="00BB232B" w:rsidP="005A748F">
      <w:pPr>
        <w:numPr>
          <w:ilvl w:val="1"/>
          <w:numId w:val="37"/>
        </w:numPr>
        <w:suppressAutoHyphens/>
        <w:spacing w:after="0" w:line="276" w:lineRule="auto"/>
        <w:ind w:left="567" w:hanging="283"/>
        <w:rPr>
          <w:rFonts w:asciiTheme="minorHAnsi" w:eastAsia="Times New Roman" w:hAnsiTheme="minorHAnsi" w:cstheme="minorHAnsi"/>
          <w:color w:val="auto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publiczne wykonanie, publiczne odtwarzanie, wystawienie, wyświetlenie, odtworzenie, a także publiczne udostępnianie utworu w taki sposób, aby każdy mógł mieć do niego dostęp w miejscu i w czasie przez siebie wybranym.</w:t>
      </w:r>
    </w:p>
    <w:p w14:paraId="0C2A97CD" w14:textId="77777777" w:rsidR="00BB232B" w:rsidRPr="001A3947" w:rsidRDefault="00BB232B" w:rsidP="005A748F">
      <w:pPr>
        <w:numPr>
          <w:ilvl w:val="0"/>
          <w:numId w:val="38"/>
        </w:numPr>
        <w:tabs>
          <w:tab w:val="num" w:pos="284"/>
        </w:tabs>
        <w:suppressAutoHyphens/>
        <w:spacing w:after="0" w:line="276" w:lineRule="auto"/>
        <w:ind w:left="284" w:hanging="284"/>
        <w:rPr>
          <w:rFonts w:asciiTheme="minorHAnsi" w:eastAsia="Times New Roman" w:hAnsiTheme="minorHAnsi" w:cstheme="minorHAnsi"/>
          <w:color w:val="auto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Wraz z przeniesieniem autorskich praw majątkowych na Zamawiającego przechodzi wyłączne prawo do wykonywania zależnego prawa autorskiego oraz udzielania zezwoleń na wykonywanie zależnego prawa autorskiego przez osoby trzecie.</w:t>
      </w:r>
    </w:p>
    <w:p w14:paraId="590E3DA8" w14:textId="05DC9693" w:rsidR="00BB232B" w:rsidRPr="001A3947" w:rsidRDefault="00BB232B" w:rsidP="005A748F">
      <w:pPr>
        <w:numPr>
          <w:ilvl w:val="0"/>
          <w:numId w:val="38"/>
        </w:numPr>
        <w:tabs>
          <w:tab w:val="num" w:pos="284"/>
        </w:tabs>
        <w:suppressAutoHyphens/>
        <w:spacing w:after="0" w:line="276" w:lineRule="auto"/>
        <w:ind w:left="284" w:hanging="284"/>
        <w:rPr>
          <w:rFonts w:asciiTheme="minorHAnsi" w:eastAsia="Times New Roman" w:hAnsiTheme="minorHAnsi" w:cstheme="minorHAnsi"/>
          <w:color w:val="auto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Wykonawca zobowiązuje się wobec Zamawiającego do niewykonywania, przez czas nie oznaczony autorskich praw osobistych przysługujących mu do wykonanego przedmiotu umowy, co do których autorskie prawa majątkowe przysługują Zamawiającemu. W szczególności Wykonawca zobowiązuje się w stosunku do Zamawiającego do niewykonywania: prawa do udostępnienia go anonimowo, prawa do nienaruszalności treści i formy oraz jego rzetelnego wykorzystywania, prawa do decydowania o pierwszym udostępnieniu przedmiotu umowy publiczności, prawa do nadzoru nad sposobem korzystania z utworu. </w:t>
      </w:r>
    </w:p>
    <w:p w14:paraId="126039FD" w14:textId="7A894204" w:rsidR="00BB232B" w:rsidRPr="001A3947" w:rsidRDefault="00BB232B" w:rsidP="005A748F">
      <w:pPr>
        <w:numPr>
          <w:ilvl w:val="0"/>
          <w:numId w:val="38"/>
        </w:numPr>
        <w:tabs>
          <w:tab w:val="num" w:pos="284"/>
        </w:tabs>
        <w:suppressAutoHyphens/>
        <w:spacing w:after="0" w:line="276" w:lineRule="auto"/>
        <w:ind w:left="284" w:hanging="284"/>
        <w:rPr>
          <w:rFonts w:asciiTheme="minorHAnsi" w:eastAsia="Times New Roman" w:hAnsiTheme="minorHAnsi" w:cstheme="minorHAnsi"/>
          <w:color w:val="auto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Przeniesienie praw o którym mowa w ust. 2 - 4 następuje w chwili przekazania dokumentacji</w:t>
      </w:r>
      <w:r w:rsidR="00EB6D03" w:rsidRPr="005A748F">
        <w:rPr>
          <w:rFonts w:asciiTheme="minorHAnsi" w:eastAsia="Times New Roman" w:hAnsiTheme="minorHAnsi" w:cstheme="minorHAnsi"/>
          <w:color w:val="auto"/>
          <w:lang w:eastAsia="zh-CN"/>
        </w:rPr>
        <w:t xml:space="preserve">, zaś udzielenie licencji z dniem przekazania i zamontowania </w:t>
      </w:r>
      <w:proofErr w:type="spellStart"/>
      <w:r w:rsidR="00EB6D03" w:rsidRPr="005A748F">
        <w:rPr>
          <w:rFonts w:asciiTheme="minorHAnsi" w:eastAsia="Times New Roman" w:hAnsiTheme="minorHAnsi" w:cstheme="minorHAnsi"/>
          <w:color w:val="auto"/>
          <w:lang w:eastAsia="zh-CN"/>
        </w:rPr>
        <w:t>parkomatów</w:t>
      </w:r>
      <w:proofErr w:type="spellEnd"/>
      <w:r w:rsidR="00B81C81">
        <w:rPr>
          <w:rFonts w:asciiTheme="minorHAnsi" w:eastAsia="Times New Roman" w:hAnsiTheme="minorHAnsi" w:cstheme="minorHAnsi"/>
          <w:color w:val="auto"/>
          <w:lang w:eastAsia="zh-CN"/>
        </w:rPr>
        <w:t>.</w:t>
      </w:r>
    </w:p>
    <w:p w14:paraId="109D5E3A" w14:textId="77777777" w:rsidR="00BB232B" w:rsidRPr="001A3947" w:rsidRDefault="00BB232B" w:rsidP="005A748F">
      <w:pPr>
        <w:numPr>
          <w:ilvl w:val="0"/>
          <w:numId w:val="38"/>
        </w:numPr>
        <w:tabs>
          <w:tab w:val="num" w:pos="284"/>
        </w:tabs>
        <w:suppressAutoHyphens/>
        <w:spacing w:after="0" w:line="276" w:lineRule="auto"/>
        <w:ind w:left="284" w:hanging="284"/>
        <w:rPr>
          <w:rFonts w:asciiTheme="minorHAnsi" w:eastAsia="Times New Roman" w:hAnsiTheme="minorHAnsi" w:cstheme="minorHAnsi"/>
          <w:color w:val="auto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</w:rPr>
        <w:t xml:space="preserve">Wykonawca oświadcza, że: </w:t>
      </w:r>
    </w:p>
    <w:p w14:paraId="00349D35" w14:textId="77777777" w:rsidR="00BB232B" w:rsidRPr="001A3947" w:rsidRDefault="00BB232B" w:rsidP="005A748F">
      <w:pPr>
        <w:tabs>
          <w:tab w:val="num" w:pos="567"/>
        </w:tabs>
        <w:suppressAutoHyphens/>
        <w:spacing w:after="0" w:line="276" w:lineRule="auto"/>
        <w:ind w:left="567" w:hanging="283"/>
        <w:rPr>
          <w:rFonts w:asciiTheme="minorHAnsi" w:eastAsia="Times New Roman" w:hAnsiTheme="minorHAnsi" w:cstheme="minorHAnsi"/>
          <w:color w:val="auto"/>
        </w:rPr>
      </w:pPr>
      <w:r w:rsidRPr="001A3947">
        <w:rPr>
          <w:rFonts w:asciiTheme="minorHAnsi" w:eastAsia="Times New Roman" w:hAnsiTheme="minorHAnsi" w:cstheme="minorHAnsi"/>
          <w:color w:val="auto"/>
        </w:rPr>
        <w:t xml:space="preserve">1) wszelkie utwory w rozumieniu ustawy z dnia 4 lutego 1994 roku o prawie autorskim i prawach pokrewnych, jakimi będzie się posługiwał w trakcie wykonywania niniejszej umowy, a także, które powstaną w wyniku wykonywania niniejszej umowy, będą oryginalne, bez zapożyczeń z utworów osób trzecich oraz nie będą naruszać praw przysługujących osobom trzecim, w szczególności praw autorskich oraz ich dóbr osobistych; </w:t>
      </w:r>
    </w:p>
    <w:p w14:paraId="7D7FAE53" w14:textId="77777777" w:rsidR="00BB232B" w:rsidRPr="001A3947" w:rsidRDefault="00BB232B" w:rsidP="005A748F">
      <w:pPr>
        <w:tabs>
          <w:tab w:val="num" w:pos="567"/>
        </w:tabs>
        <w:suppressAutoHyphens/>
        <w:spacing w:after="0" w:line="276" w:lineRule="auto"/>
        <w:ind w:left="567" w:hanging="283"/>
        <w:rPr>
          <w:rFonts w:asciiTheme="minorHAnsi" w:eastAsia="Times New Roman" w:hAnsiTheme="minorHAnsi" w:cstheme="minorHAnsi"/>
          <w:color w:val="auto"/>
        </w:rPr>
      </w:pPr>
      <w:r w:rsidRPr="001A3947">
        <w:rPr>
          <w:rFonts w:asciiTheme="minorHAnsi" w:eastAsia="Times New Roman" w:hAnsiTheme="minorHAnsi" w:cstheme="minorHAnsi"/>
          <w:color w:val="auto"/>
        </w:rPr>
        <w:t xml:space="preserve">2) najpóźniej w dacie przeniesienia na Zamawiającego praw autorskich, zgodnie z ust. 5, dysponował będzie wszelkimi majątkowymi prawami autorskimi oraz wszelkimi upoważnieniami do </w:t>
      </w:r>
      <w:r w:rsidRPr="001A3947">
        <w:rPr>
          <w:rFonts w:asciiTheme="minorHAnsi" w:eastAsia="Times New Roman" w:hAnsiTheme="minorHAnsi" w:cstheme="minorHAnsi"/>
          <w:color w:val="auto"/>
        </w:rPr>
        <w:lastRenderedPageBreak/>
        <w:t xml:space="preserve">wykonywania zależnych praw autorskich, w zakresie odpowiadającym opisanemu w ust. 2 - 4, uzyskanymi od osób, z którymi będzie współpracować przy realizacji niniejszej umowy,                          a którym takie prawa mogą przysługiwać w związku z realizacją określonych czynności przy wykonywaniu dokumentacji, wraz z prawem przeniesienia tych praw na Zamawiającego. </w:t>
      </w:r>
    </w:p>
    <w:p w14:paraId="264FAF93" w14:textId="77777777" w:rsidR="00BB232B" w:rsidRPr="001A3947" w:rsidRDefault="00BB232B" w:rsidP="005A748F">
      <w:pPr>
        <w:numPr>
          <w:ilvl w:val="0"/>
          <w:numId w:val="38"/>
        </w:numPr>
        <w:tabs>
          <w:tab w:val="num" w:pos="284"/>
        </w:tabs>
        <w:suppressAutoHyphens/>
        <w:spacing w:after="0" w:line="276" w:lineRule="auto"/>
        <w:ind w:left="284" w:hanging="284"/>
        <w:rPr>
          <w:rFonts w:asciiTheme="minorHAnsi" w:eastAsia="Times New Roman" w:hAnsiTheme="minorHAnsi" w:cstheme="minorHAnsi"/>
          <w:color w:val="auto"/>
        </w:rPr>
      </w:pPr>
      <w:r w:rsidRPr="001A3947">
        <w:rPr>
          <w:rFonts w:asciiTheme="minorHAnsi" w:eastAsia="Times New Roman" w:hAnsiTheme="minorHAnsi" w:cstheme="minorHAnsi"/>
          <w:color w:val="auto"/>
        </w:rPr>
        <w:t>W przypadku, gdy na skutek naruszenia przez Wykonawcę któregokolwiek z postanowień ust. 6  korzystanie z jakiegokolwiek elementu lub całości dokumentacji, stanowiącej przedmiot umowy przez Zamawiającego naruszać będzie autorskie prawa majątkowe lub osobiste osób trzecich, Wykonawca zobowiązany będzie do zwolnienia Zamawiającego z wszelkiej mogącej powstać                      w związku z tym odpowiedzialności oraz zaspokojenia roszczeń tych osób oraz do wynagrodzenia wszelkiej szkody, jaką Zamawiający poniesie w związku z wyłączeniem lub ograniczeniem możliwości korzystania przez Zamawiającego z dokumentacji oraz do zwrotu odpowiedniej części wynagrodzenia z tytułu niniejszej umowy.</w:t>
      </w:r>
    </w:p>
    <w:p w14:paraId="5A0F6135" w14:textId="77777777" w:rsidR="00BB232B" w:rsidRPr="001A3947" w:rsidRDefault="00BB232B" w:rsidP="005A748F">
      <w:pPr>
        <w:suppressAutoHyphens/>
        <w:spacing w:after="0" w:line="276" w:lineRule="auto"/>
        <w:ind w:left="0" w:firstLine="0"/>
        <w:rPr>
          <w:rFonts w:asciiTheme="minorHAnsi" w:eastAsia="Times New Roman" w:hAnsiTheme="minorHAnsi" w:cstheme="minorHAnsi"/>
          <w:b/>
          <w:iCs/>
          <w:lang w:eastAsia="zh-CN"/>
        </w:rPr>
      </w:pPr>
    </w:p>
    <w:p w14:paraId="1B11210C" w14:textId="7EB691A1" w:rsidR="00BB232B" w:rsidRPr="001A3947" w:rsidRDefault="00BB232B" w:rsidP="001A3947">
      <w:pPr>
        <w:pStyle w:val="Nagwek1"/>
        <w:spacing w:before="0" w:line="276" w:lineRule="auto"/>
        <w:rPr>
          <w:sz w:val="22"/>
          <w:szCs w:val="22"/>
          <w:lang w:eastAsia="zh-CN"/>
        </w:rPr>
      </w:pPr>
      <w:r w:rsidRPr="001A3947">
        <w:rPr>
          <w:sz w:val="22"/>
          <w:szCs w:val="22"/>
          <w:lang w:eastAsia="zh-CN"/>
        </w:rPr>
        <w:t>§</w:t>
      </w:r>
      <w:r w:rsidRPr="001A3947">
        <w:rPr>
          <w:rFonts w:eastAsia="Arial"/>
          <w:sz w:val="22"/>
          <w:szCs w:val="22"/>
          <w:lang w:eastAsia="zh-CN"/>
        </w:rPr>
        <w:t xml:space="preserve"> </w:t>
      </w:r>
      <w:r w:rsidRPr="001A3947">
        <w:rPr>
          <w:sz w:val="22"/>
          <w:szCs w:val="22"/>
          <w:lang w:eastAsia="zh-CN"/>
        </w:rPr>
        <w:t>1</w:t>
      </w:r>
      <w:r w:rsidR="00B81C81">
        <w:rPr>
          <w:sz w:val="22"/>
          <w:szCs w:val="22"/>
          <w:lang w:eastAsia="zh-CN"/>
        </w:rPr>
        <w:t>3</w:t>
      </w:r>
    </w:p>
    <w:p w14:paraId="7B2D8752" w14:textId="77777777" w:rsidR="00BB232B" w:rsidRPr="001A3947" w:rsidRDefault="00BB232B" w:rsidP="005A748F">
      <w:pPr>
        <w:suppressAutoHyphens/>
        <w:spacing w:after="0" w:line="276" w:lineRule="auto"/>
        <w:ind w:left="284" w:hanging="284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1.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Niezależnie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wypadków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wynikających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treści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kodeksu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cywilnego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oraz innych postanowień niniejszej umowy stronom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przysługuje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prawo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odstąpienia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następujących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wypadkach:</w:t>
      </w:r>
    </w:p>
    <w:p w14:paraId="1CAD5D50" w14:textId="77777777" w:rsidR="00BB232B" w:rsidRPr="001A3947" w:rsidRDefault="00BB232B" w:rsidP="005A748F">
      <w:pPr>
        <w:numPr>
          <w:ilvl w:val="0"/>
          <w:numId w:val="22"/>
        </w:numPr>
        <w:suppressAutoHyphens/>
        <w:spacing w:after="0" w:line="276" w:lineRule="auto"/>
        <w:ind w:left="360" w:hanging="76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Zamawiającemu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przysługuje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prawo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odstąpienia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umowy w następujących przypadkach:</w:t>
      </w:r>
    </w:p>
    <w:p w14:paraId="41E177BD" w14:textId="77777777" w:rsidR="00BB232B" w:rsidRPr="001A3947" w:rsidRDefault="00BB232B" w:rsidP="005A748F">
      <w:pPr>
        <w:numPr>
          <w:ilvl w:val="1"/>
          <w:numId w:val="22"/>
        </w:numPr>
        <w:suppressAutoHyphens/>
        <w:spacing w:after="0" w:line="276" w:lineRule="auto"/>
        <w:ind w:left="993" w:hanging="284"/>
        <w:rPr>
          <w:rFonts w:asciiTheme="minorHAnsi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w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razie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zaistnienia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istotnej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zmiany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okoliczności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powodującej,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że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wykonanie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umowy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nie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leży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             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w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interesie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publicznym,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czego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nie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można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było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przewidzieć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w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chwili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zawarcia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umowy, lub dalsze wykonywanie umowy może zagrozić podstawowemu interesowi bezpieczeństwa państwa lub bezpieczeństwu publicznemu,</w:t>
      </w:r>
    </w:p>
    <w:p w14:paraId="01BB77EA" w14:textId="77777777" w:rsidR="00BB232B" w:rsidRPr="001A3947" w:rsidRDefault="00BB232B" w:rsidP="005A748F">
      <w:pPr>
        <w:numPr>
          <w:ilvl w:val="1"/>
          <w:numId w:val="22"/>
        </w:numPr>
        <w:suppressAutoHyphens/>
        <w:spacing w:after="0" w:line="276" w:lineRule="auto"/>
        <w:ind w:left="993" w:hanging="284"/>
        <w:rPr>
          <w:rFonts w:asciiTheme="minorHAnsi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Wykonawca zakończy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lub</w:t>
      </w:r>
      <w:r w:rsidRPr="001A3947">
        <w:rPr>
          <w:rFonts w:asciiTheme="minorHAnsi" w:hAnsiTheme="minorHAnsi" w:cstheme="minorHAnsi"/>
          <w:lang w:eastAsia="zh-CN"/>
        </w:rPr>
        <w:t xml:space="preserve"> zawiesi prowadzenie działalności gospodarczej albo przystąpi do procedury likwidacji,</w:t>
      </w:r>
    </w:p>
    <w:p w14:paraId="0FF3EEDA" w14:textId="77777777" w:rsidR="00BB232B" w:rsidRPr="001A3947" w:rsidRDefault="00BB232B" w:rsidP="005A748F">
      <w:pPr>
        <w:numPr>
          <w:ilvl w:val="1"/>
          <w:numId w:val="22"/>
        </w:numPr>
        <w:suppressAutoHyphens/>
        <w:spacing w:after="0" w:line="276" w:lineRule="auto"/>
        <w:ind w:left="993" w:hanging="284"/>
        <w:rPr>
          <w:rFonts w:asciiTheme="minorHAnsi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zostanie wydany nakaz zajęcia majątku Wykonawcy,</w:t>
      </w:r>
    </w:p>
    <w:p w14:paraId="1C1EE66F" w14:textId="77777777" w:rsidR="00BB232B" w:rsidRPr="001A3947" w:rsidRDefault="00BB232B" w:rsidP="005A748F">
      <w:pPr>
        <w:numPr>
          <w:ilvl w:val="1"/>
          <w:numId w:val="22"/>
        </w:numPr>
        <w:suppressAutoHyphens/>
        <w:spacing w:after="0" w:line="276" w:lineRule="auto"/>
        <w:ind w:left="993" w:hanging="284"/>
        <w:rPr>
          <w:rFonts w:asciiTheme="minorHAnsi" w:eastAsia="Times New Roman" w:hAnsiTheme="minorHAnsi" w:cstheme="minorHAnsi"/>
        </w:rPr>
      </w:pPr>
      <w:r w:rsidRPr="001A3947">
        <w:rPr>
          <w:rFonts w:asciiTheme="minorHAnsi" w:eastAsia="Times New Roman" w:hAnsiTheme="minorHAnsi" w:cstheme="minorHAnsi"/>
        </w:rPr>
        <w:t>jeżeli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przy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czynności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przekazania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przedmiotu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umowy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okaże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się,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że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przedmiot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umowy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nie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posiada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cech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określonych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w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opisie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przedmiotu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zamówienia wskazanym w § 1 ust. 1 i 2,</w:t>
      </w:r>
    </w:p>
    <w:p w14:paraId="687AF482" w14:textId="77777777" w:rsidR="00BB232B" w:rsidRPr="001A3947" w:rsidRDefault="00BB232B" w:rsidP="005A748F">
      <w:pPr>
        <w:numPr>
          <w:ilvl w:val="1"/>
          <w:numId w:val="22"/>
        </w:numPr>
        <w:suppressAutoHyphens/>
        <w:spacing w:after="0" w:line="276" w:lineRule="auto"/>
        <w:ind w:left="993" w:hanging="284"/>
        <w:rPr>
          <w:rFonts w:asciiTheme="minorHAnsi" w:eastAsia="Times New Roman" w:hAnsiTheme="minorHAnsi" w:cstheme="minorHAnsi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w przypadku niemożliwości dostarczenia elementów umowy w okolicznościach siły wyższej o której mowa w § 9 ust. 4 pkt 6 umowy w części dotyczącej niezrealizowanej z tego powodu dostawy;</w:t>
      </w:r>
    </w:p>
    <w:p w14:paraId="5003044E" w14:textId="77777777" w:rsidR="00BB232B" w:rsidRPr="001A3947" w:rsidRDefault="00BB232B" w:rsidP="005A748F">
      <w:pPr>
        <w:numPr>
          <w:ilvl w:val="1"/>
          <w:numId w:val="22"/>
        </w:numPr>
        <w:suppressAutoHyphens/>
        <w:spacing w:after="0" w:line="276" w:lineRule="auto"/>
        <w:ind w:left="993" w:hanging="284"/>
        <w:rPr>
          <w:rFonts w:asciiTheme="minorHAnsi" w:hAnsiTheme="minorHAnsi" w:cstheme="minorHAnsi"/>
        </w:rPr>
      </w:pPr>
      <w:r w:rsidRPr="001A3947">
        <w:rPr>
          <w:rFonts w:asciiTheme="minorHAnsi" w:eastAsia="Times New Roman" w:hAnsiTheme="minorHAnsi" w:cstheme="minorHAnsi"/>
        </w:rPr>
        <w:t>jeżeli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opóźnienie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wydania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przedmiotu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umowy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przekroczy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21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dni,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Zamawiający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ma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prawo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odstąpić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od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umowy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po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wyznaczeniu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dodatkowego,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7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-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dniowego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terminu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do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wydania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przedmiotu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umowy.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W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takim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przypadku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Zamawiający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nie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będzie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zobowiązany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zwrócić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Wykonawcy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kosztów,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jakie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Wykonawca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poniósł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w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związku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z</w:t>
      </w:r>
      <w:r w:rsidRPr="001A3947">
        <w:rPr>
          <w:rFonts w:asciiTheme="minorHAnsi" w:hAnsiTheme="minorHAnsi" w:cstheme="minorHAnsi"/>
        </w:rPr>
        <w:t xml:space="preserve"> </w:t>
      </w:r>
      <w:r w:rsidRPr="001A3947">
        <w:rPr>
          <w:rFonts w:asciiTheme="minorHAnsi" w:eastAsia="Times New Roman" w:hAnsiTheme="minorHAnsi" w:cstheme="minorHAnsi"/>
        </w:rPr>
        <w:t>umową.</w:t>
      </w:r>
      <w:r w:rsidRPr="001A3947">
        <w:rPr>
          <w:rFonts w:asciiTheme="minorHAnsi" w:hAnsiTheme="minorHAnsi" w:cstheme="minorHAnsi"/>
        </w:rPr>
        <w:t xml:space="preserve"> </w:t>
      </w:r>
    </w:p>
    <w:p w14:paraId="1EC8FF73" w14:textId="77777777" w:rsidR="00BB232B" w:rsidRPr="001A3947" w:rsidRDefault="00BB232B" w:rsidP="001A3947">
      <w:pPr>
        <w:suppressAutoHyphens/>
        <w:spacing w:after="0" w:line="276" w:lineRule="auto"/>
        <w:ind w:left="720" w:firstLine="0"/>
        <w:rPr>
          <w:rFonts w:asciiTheme="minorHAnsi" w:hAnsiTheme="minorHAnsi" w:cstheme="minorHAnsi"/>
          <w:color w:val="auto"/>
          <w:spacing w:val="-2"/>
          <w:lang w:eastAsia="zh-CN"/>
        </w:rPr>
      </w:pPr>
      <w:r w:rsidRPr="001A3947">
        <w:rPr>
          <w:rFonts w:asciiTheme="minorHAnsi" w:hAnsiTheme="minorHAnsi" w:cstheme="minorHAnsi"/>
          <w:spacing w:val="-2"/>
          <w:lang w:eastAsia="zh-CN"/>
        </w:rPr>
        <w:t>Zamawiającemu przysługuje prawo odstąpienia od umowy w terminie 30 dni licząc od dnia stwierdzenia okoliczności o których mowa w lit. a – f</w:t>
      </w:r>
      <w:r w:rsidRPr="001A3947">
        <w:rPr>
          <w:rFonts w:asciiTheme="minorHAnsi" w:hAnsiTheme="minorHAnsi" w:cstheme="minorHAnsi"/>
          <w:color w:val="auto"/>
          <w:spacing w:val="-2"/>
          <w:lang w:eastAsia="zh-CN"/>
        </w:rPr>
        <w:t xml:space="preserve">. </w:t>
      </w:r>
    </w:p>
    <w:p w14:paraId="1FFCB3D3" w14:textId="77777777" w:rsidR="00BB232B" w:rsidRPr="001A3947" w:rsidRDefault="00BB232B" w:rsidP="005A748F">
      <w:pPr>
        <w:numPr>
          <w:ilvl w:val="0"/>
          <w:numId w:val="22"/>
        </w:numPr>
        <w:suppressAutoHyphens/>
        <w:spacing w:after="0" w:line="276" w:lineRule="auto"/>
        <w:ind w:left="709" w:hanging="425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Wykonawcy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przysługuje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prawo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odstąpienia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szczególności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jeżeli Zamawiający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zawiadomi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Wykonawcę,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iż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wobec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zaistnienia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uprzednio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przewidzianych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okoliczności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będzie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mógł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spełnić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swoich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zobowiązań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umownych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wobec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Wykonawcy.</w:t>
      </w:r>
    </w:p>
    <w:p w14:paraId="3C8B5F59" w14:textId="77777777" w:rsidR="00BB232B" w:rsidRPr="001A3947" w:rsidRDefault="00BB232B" w:rsidP="005A748F">
      <w:pPr>
        <w:suppressAutoHyphens/>
        <w:spacing w:after="0" w:line="276" w:lineRule="auto"/>
        <w:ind w:left="284" w:hanging="284"/>
        <w:rPr>
          <w:rFonts w:asciiTheme="minorHAnsi" w:hAnsiTheme="minorHAnsi" w:cstheme="minorHAnsi"/>
          <w:lang w:eastAsia="zh-CN"/>
        </w:rPr>
      </w:pPr>
      <w:r w:rsidRPr="001A3947">
        <w:rPr>
          <w:rFonts w:asciiTheme="minorHAnsi" w:eastAsia="Cambria" w:hAnsiTheme="minorHAnsi" w:cstheme="minorHAnsi"/>
          <w:lang w:eastAsia="zh-CN"/>
        </w:rPr>
        <w:t>2.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Odstąpienie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od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umowy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powinno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nastąpić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w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formie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pisemnej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pod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rygorem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nieważności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takiego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oświadczenia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i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powinno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zawierać</w:t>
      </w:r>
      <w:r w:rsidRPr="001A39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uzasadnienie.</w:t>
      </w:r>
    </w:p>
    <w:p w14:paraId="49D5ADED" w14:textId="77777777" w:rsidR="00BB232B" w:rsidRPr="001A3947" w:rsidRDefault="00BB232B" w:rsidP="005A748F">
      <w:pPr>
        <w:suppressAutoHyphens/>
        <w:spacing w:after="0" w:line="276" w:lineRule="auto"/>
        <w:ind w:left="0" w:firstLine="0"/>
        <w:rPr>
          <w:rFonts w:asciiTheme="minorHAnsi" w:eastAsia="Times New Roman" w:hAnsiTheme="minorHAnsi" w:cstheme="minorHAnsi"/>
          <w:lang w:eastAsia="zh-CN"/>
        </w:rPr>
      </w:pPr>
    </w:p>
    <w:p w14:paraId="257E39B6" w14:textId="3CFDC932" w:rsidR="00BB232B" w:rsidRPr="001A3947" w:rsidRDefault="00BB232B" w:rsidP="001A3947">
      <w:pPr>
        <w:pStyle w:val="Nagwek1"/>
        <w:spacing w:before="0" w:line="276" w:lineRule="auto"/>
        <w:rPr>
          <w:rFonts w:eastAsia="Arial"/>
          <w:sz w:val="22"/>
          <w:szCs w:val="22"/>
          <w:lang w:eastAsia="zh-CN"/>
        </w:rPr>
      </w:pPr>
      <w:r w:rsidRPr="001A3947">
        <w:rPr>
          <w:sz w:val="22"/>
          <w:szCs w:val="22"/>
          <w:lang w:eastAsia="zh-CN"/>
        </w:rPr>
        <w:lastRenderedPageBreak/>
        <w:t>§</w:t>
      </w:r>
      <w:r w:rsidRPr="001A3947">
        <w:rPr>
          <w:rFonts w:eastAsia="Arial"/>
          <w:sz w:val="22"/>
          <w:szCs w:val="22"/>
          <w:lang w:eastAsia="zh-CN"/>
        </w:rPr>
        <w:t xml:space="preserve"> 1</w:t>
      </w:r>
      <w:r w:rsidR="00B81C81">
        <w:rPr>
          <w:sz w:val="22"/>
          <w:szCs w:val="22"/>
          <w:lang w:eastAsia="zh-CN"/>
        </w:rPr>
        <w:t>4</w:t>
      </w:r>
    </w:p>
    <w:p w14:paraId="7678C212" w14:textId="77777777" w:rsidR="00BB232B" w:rsidRPr="001A3947" w:rsidRDefault="00BB232B" w:rsidP="001A3947">
      <w:pPr>
        <w:numPr>
          <w:ilvl w:val="1"/>
          <w:numId w:val="36"/>
        </w:numPr>
        <w:suppressAutoHyphens/>
        <w:spacing w:after="0" w:line="276" w:lineRule="auto"/>
        <w:ind w:left="360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razie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powstania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sporu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tle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niniejszej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sprawie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zamówienia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publicznego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Wykonawca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zobowiązany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jest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przede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wszystkim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wyczerpania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drogi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postępowania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przedsądowego </w:t>
      </w: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poprzez skierowanie konkretnego roszczenia do Zamawiającego</w:t>
      </w:r>
      <w:r w:rsidRPr="001A3947">
        <w:rPr>
          <w:rFonts w:asciiTheme="minorHAnsi" w:eastAsia="Times New Roman" w:hAnsiTheme="minorHAnsi" w:cstheme="minorHAnsi"/>
          <w:lang w:eastAsia="zh-CN"/>
        </w:rPr>
        <w:t>.</w:t>
      </w:r>
    </w:p>
    <w:p w14:paraId="11BA2D45" w14:textId="77777777" w:rsidR="00BB232B" w:rsidRPr="001A3947" w:rsidRDefault="00BB232B" w:rsidP="001A3947">
      <w:pPr>
        <w:numPr>
          <w:ilvl w:val="1"/>
          <w:numId w:val="36"/>
        </w:numPr>
        <w:suppressAutoHyphens/>
        <w:spacing w:after="0" w:line="276" w:lineRule="auto"/>
        <w:ind w:left="360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Zamawiający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ma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obowiązek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pisemnego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ustosunkowania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się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zgłoszonego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przez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Wykonawcę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roszczenia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terminie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21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dni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daty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zgłoszenia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roszczenia.</w:t>
      </w:r>
    </w:p>
    <w:p w14:paraId="2E6765F1" w14:textId="77777777" w:rsidR="00BB232B" w:rsidRPr="001A3947" w:rsidRDefault="00BB232B" w:rsidP="001A3947">
      <w:pPr>
        <w:numPr>
          <w:ilvl w:val="1"/>
          <w:numId w:val="36"/>
        </w:numPr>
        <w:suppressAutoHyphens/>
        <w:spacing w:after="0" w:line="276" w:lineRule="auto"/>
        <w:ind w:left="360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razie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odmowy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przez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Zamawiającego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uznania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roszczenia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Wykonawcy,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względnie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udzielenia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odpowiedzi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roszczenia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terminie,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którym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mowa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ust.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3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Wykonawca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uprawniony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jest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wystąpienia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drogę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sądową.</w:t>
      </w:r>
    </w:p>
    <w:p w14:paraId="4FBE9907" w14:textId="77777777" w:rsidR="00BB232B" w:rsidRPr="001A3947" w:rsidRDefault="00BB232B" w:rsidP="001A3947">
      <w:pPr>
        <w:numPr>
          <w:ilvl w:val="1"/>
          <w:numId w:val="36"/>
        </w:numPr>
        <w:suppressAutoHyphens/>
        <w:spacing w:after="0" w:line="276" w:lineRule="auto"/>
        <w:ind w:left="360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Właściwym do rozpatrzenia sporów wynikłych na tle realizacji niniejszej umowy jest Sąd właściwy dla siedziby Zamawiającego.</w:t>
      </w:r>
    </w:p>
    <w:p w14:paraId="5E019083" w14:textId="77777777" w:rsidR="00BB232B" w:rsidRPr="001A3947" w:rsidRDefault="00BB232B" w:rsidP="005A748F">
      <w:pPr>
        <w:suppressAutoHyphens/>
        <w:spacing w:after="0" w:line="276" w:lineRule="auto"/>
        <w:ind w:left="0" w:firstLine="0"/>
        <w:rPr>
          <w:rFonts w:asciiTheme="minorHAnsi" w:eastAsia="Times New Roman" w:hAnsiTheme="minorHAnsi" w:cstheme="minorHAnsi"/>
          <w:b/>
          <w:iCs/>
          <w:lang w:eastAsia="zh-CN"/>
        </w:rPr>
      </w:pPr>
    </w:p>
    <w:p w14:paraId="7D11CBCD" w14:textId="6F1C58CE" w:rsidR="00BB232B" w:rsidRPr="005A748F" w:rsidRDefault="00BB232B" w:rsidP="005A748F">
      <w:pPr>
        <w:pStyle w:val="Nagwek1"/>
        <w:spacing w:before="0" w:line="276" w:lineRule="auto"/>
        <w:rPr>
          <w:sz w:val="22"/>
          <w:szCs w:val="22"/>
          <w:lang w:eastAsia="zh-CN"/>
        </w:rPr>
      </w:pPr>
      <w:r w:rsidRPr="001A3947">
        <w:rPr>
          <w:sz w:val="22"/>
          <w:szCs w:val="22"/>
          <w:lang w:eastAsia="zh-CN"/>
        </w:rPr>
        <w:t>§</w:t>
      </w:r>
      <w:r w:rsidRPr="001A3947">
        <w:rPr>
          <w:rFonts w:eastAsia="Arial"/>
          <w:sz w:val="22"/>
          <w:szCs w:val="22"/>
          <w:lang w:eastAsia="zh-CN"/>
        </w:rPr>
        <w:t xml:space="preserve"> </w:t>
      </w:r>
      <w:r w:rsidRPr="001A3947">
        <w:rPr>
          <w:sz w:val="22"/>
          <w:szCs w:val="22"/>
          <w:lang w:eastAsia="zh-CN"/>
        </w:rPr>
        <w:t>1</w:t>
      </w:r>
      <w:r w:rsidR="00B81C81">
        <w:rPr>
          <w:sz w:val="22"/>
          <w:szCs w:val="22"/>
          <w:lang w:eastAsia="zh-CN"/>
        </w:rPr>
        <w:t>5</w:t>
      </w:r>
    </w:p>
    <w:p w14:paraId="73BAF526" w14:textId="54B41BE7" w:rsidR="005A748F" w:rsidRPr="001A3947" w:rsidRDefault="005A748F" w:rsidP="001A3947">
      <w:pPr>
        <w:numPr>
          <w:ilvl w:val="0"/>
          <w:numId w:val="46"/>
        </w:numPr>
        <w:spacing w:after="0" w:line="276" w:lineRule="auto"/>
        <w:ind w:left="284" w:hanging="284"/>
        <w:contextualSpacing/>
        <w:rPr>
          <w:rFonts w:asciiTheme="minorHAnsi" w:eastAsia="Calibri" w:hAnsiTheme="minorHAnsi" w:cstheme="minorHAnsi"/>
        </w:rPr>
      </w:pPr>
      <w:r w:rsidRPr="001A3947">
        <w:rPr>
          <w:rFonts w:asciiTheme="minorHAnsi" w:eastAsia="Calibri" w:hAnsiTheme="minorHAnsi" w:cstheme="minorHAnsi"/>
        </w:rPr>
        <w:t>Do bieżących kontaktów w kwestiach dotyczących realizacji przedmiotu umowy w tym podpisania protokołów odbioru z wyłączeniem prawa do dokonywania zmian umowy każda ze stron wyznacza swoich przedstawicieli w osobach:</w:t>
      </w:r>
    </w:p>
    <w:p w14:paraId="665BA658" w14:textId="77777777" w:rsidR="005A748F" w:rsidRPr="001A3947" w:rsidRDefault="005A748F" w:rsidP="001A3947">
      <w:pPr>
        <w:numPr>
          <w:ilvl w:val="1"/>
          <w:numId w:val="46"/>
        </w:numPr>
        <w:spacing w:after="0" w:line="276" w:lineRule="auto"/>
        <w:ind w:left="567" w:hanging="283"/>
        <w:contextualSpacing/>
        <w:rPr>
          <w:rFonts w:asciiTheme="minorHAnsi" w:eastAsia="Calibri" w:hAnsiTheme="minorHAnsi" w:cstheme="minorHAnsi"/>
        </w:rPr>
      </w:pPr>
      <w:r w:rsidRPr="001A3947">
        <w:rPr>
          <w:rFonts w:asciiTheme="minorHAnsi" w:eastAsia="Calibri" w:hAnsiTheme="minorHAnsi" w:cstheme="minorHAnsi"/>
        </w:rPr>
        <w:t>ze strony Zamawiającego:</w:t>
      </w:r>
      <w:bookmarkStart w:id="5" w:name="_Hlk169595031"/>
      <w:r w:rsidRPr="001A3947">
        <w:rPr>
          <w:rFonts w:asciiTheme="minorHAnsi" w:eastAsia="Calibri" w:hAnsiTheme="minorHAnsi" w:cstheme="minorHAnsi"/>
        </w:rPr>
        <w:t xml:space="preserve"> </w:t>
      </w:r>
    </w:p>
    <w:p w14:paraId="65095B67" w14:textId="65466A73" w:rsidR="005A748F" w:rsidRPr="001A3947" w:rsidRDefault="005A748F" w:rsidP="001A3947">
      <w:pPr>
        <w:spacing w:after="0" w:line="276" w:lineRule="auto"/>
        <w:ind w:left="567"/>
        <w:contextualSpacing/>
        <w:rPr>
          <w:rFonts w:asciiTheme="minorHAnsi" w:eastAsia="Calibri" w:hAnsiTheme="minorHAnsi" w:cstheme="minorHAnsi"/>
          <w:lang w:val="en-US"/>
        </w:rPr>
      </w:pPr>
      <w:r w:rsidRPr="001A3947">
        <w:rPr>
          <w:rFonts w:asciiTheme="minorHAnsi" w:eastAsia="Calibri" w:hAnsiTheme="minorHAnsi" w:cstheme="minorHAnsi"/>
          <w:lang w:val="en-US"/>
        </w:rPr>
        <w:t>- …, tel. …, e-mail: ….</w:t>
      </w:r>
    </w:p>
    <w:bookmarkEnd w:id="5"/>
    <w:p w14:paraId="33046BAA" w14:textId="77777777" w:rsidR="005A748F" w:rsidRPr="001A3947" w:rsidRDefault="005A748F" w:rsidP="001A3947">
      <w:pPr>
        <w:numPr>
          <w:ilvl w:val="1"/>
          <w:numId w:val="46"/>
        </w:numPr>
        <w:spacing w:after="0" w:line="276" w:lineRule="auto"/>
        <w:ind w:left="567" w:hanging="283"/>
        <w:contextualSpacing/>
        <w:rPr>
          <w:rFonts w:asciiTheme="minorHAnsi" w:eastAsia="Calibri" w:hAnsiTheme="minorHAnsi" w:cstheme="minorHAnsi"/>
        </w:rPr>
      </w:pPr>
      <w:r w:rsidRPr="001A3947">
        <w:rPr>
          <w:rFonts w:asciiTheme="minorHAnsi" w:eastAsia="Calibri" w:hAnsiTheme="minorHAnsi" w:cstheme="minorHAnsi"/>
        </w:rPr>
        <w:t>ze strony Wykonawcy:</w:t>
      </w:r>
    </w:p>
    <w:p w14:paraId="4BA32C27" w14:textId="2E14FCDD" w:rsidR="005A748F" w:rsidRPr="001A3947" w:rsidRDefault="005A748F" w:rsidP="001A3947">
      <w:pPr>
        <w:spacing w:after="0" w:line="276" w:lineRule="auto"/>
        <w:ind w:left="567"/>
        <w:contextualSpacing/>
        <w:rPr>
          <w:rFonts w:asciiTheme="minorHAnsi" w:eastAsia="Calibri" w:hAnsiTheme="minorHAnsi" w:cstheme="minorHAnsi"/>
          <w:lang w:val="en-US"/>
        </w:rPr>
      </w:pPr>
      <w:r w:rsidRPr="001A3947">
        <w:rPr>
          <w:rFonts w:asciiTheme="minorHAnsi" w:eastAsia="Calibri" w:hAnsiTheme="minorHAnsi" w:cstheme="minorHAnsi"/>
          <w:lang w:val="en-US"/>
        </w:rPr>
        <w:t>- … tel.: …7, e-mail: …</w:t>
      </w:r>
    </w:p>
    <w:p w14:paraId="4DE1B460" w14:textId="77777777" w:rsidR="005A748F" w:rsidRPr="001A3947" w:rsidRDefault="005A748F" w:rsidP="001A3947">
      <w:pPr>
        <w:numPr>
          <w:ilvl w:val="0"/>
          <w:numId w:val="46"/>
        </w:numPr>
        <w:spacing w:after="0" w:line="276" w:lineRule="auto"/>
        <w:ind w:left="284" w:hanging="284"/>
        <w:contextualSpacing/>
        <w:rPr>
          <w:rFonts w:asciiTheme="minorHAnsi" w:eastAsia="Calibri" w:hAnsiTheme="minorHAnsi" w:cstheme="minorHAnsi"/>
        </w:rPr>
      </w:pPr>
      <w:r w:rsidRPr="001A3947">
        <w:rPr>
          <w:rFonts w:asciiTheme="minorHAnsi" w:eastAsia="Calibri" w:hAnsiTheme="minorHAnsi" w:cstheme="minorHAnsi"/>
          <w:bCs/>
        </w:rPr>
        <w:t xml:space="preserve">Zmiana osób, o której mowa w ust. 1 nie powoduje zmiany umowy. Zmiana następuje w formie pisemnego oświadczenia Zamawiającego złożonego Wykonawcy.        </w:t>
      </w:r>
    </w:p>
    <w:p w14:paraId="484920D7" w14:textId="77777777" w:rsidR="00922B45" w:rsidRPr="00AD740A" w:rsidRDefault="00922B45" w:rsidP="001A3947">
      <w:pPr>
        <w:spacing w:after="0" w:line="276" w:lineRule="auto"/>
        <w:rPr>
          <w:lang w:eastAsia="zh-CN"/>
        </w:rPr>
      </w:pPr>
    </w:p>
    <w:p w14:paraId="129E95A3" w14:textId="189E4CC3" w:rsidR="00BB232B" w:rsidRPr="001A3947" w:rsidRDefault="00BB232B" w:rsidP="001A3947">
      <w:pPr>
        <w:pStyle w:val="Nagwek1"/>
        <w:spacing w:before="0" w:line="276" w:lineRule="auto"/>
        <w:rPr>
          <w:sz w:val="22"/>
          <w:szCs w:val="22"/>
          <w:lang w:eastAsia="zh-CN"/>
        </w:rPr>
      </w:pPr>
      <w:r w:rsidRPr="001A3947">
        <w:rPr>
          <w:sz w:val="22"/>
          <w:szCs w:val="22"/>
          <w:lang w:eastAsia="zh-CN"/>
        </w:rPr>
        <w:t>§</w:t>
      </w:r>
      <w:r w:rsidRPr="001A3947">
        <w:rPr>
          <w:rFonts w:eastAsia="Arial"/>
          <w:sz w:val="22"/>
          <w:szCs w:val="22"/>
          <w:lang w:eastAsia="zh-CN"/>
        </w:rPr>
        <w:t xml:space="preserve"> </w:t>
      </w:r>
      <w:r w:rsidRPr="001A3947">
        <w:rPr>
          <w:sz w:val="22"/>
          <w:szCs w:val="22"/>
          <w:lang w:eastAsia="zh-CN"/>
        </w:rPr>
        <w:t>1</w:t>
      </w:r>
      <w:r w:rsidR="00923EFD">
        <w:rPr>
          <w:sz w:val="22"/>
          <w:szCs w:val="22"/>
          <w:lang w:eastAsia="zh-CN"/>
        </w:rPr>
        <w:t>6</w:t>
      </w:r>
    </w:p>
    <w:p w14:paraId="0CB92C8E" w14:textId="07520C7B" w:rsidR="00922B45" w:rsidRPr="001A3947" w:rsidRDefault="00922B45" w:rsidP="001A3947">
      <w:pPr>
        <w:pStyle w:val="Akapitzlist"/>
        <w:numPr>
          <w:ilvl w:val="3"/>
          <w:numId w:val="22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Wszelkie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zmiany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niniejszej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umowy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wymagają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formy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pisemnej w postaci aneksu pod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rygorem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nieważności, z zastrzeżeniem odmiennych postanowień wynikających z niniejszej umowy.</w:t>
      </w:r>
    </w:p>
    <w:p w14:paraId="68DF443C" w14:textId="1E990CFB" w:rsidR="00BB232B" w:rsidRPr="001A3947" w:rsidRDefault="00BB232B" w:rsidP="001A3947">
      <w:pPr>
        <w:pStyle w:val="Akapitzlist"/>
        <w:numPr>
          <w:ilvl w:val="3"/>
          <w:numId w:val="22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W sprawach nie uregulowanych niniejszą umową stosuje się obowiązujące w tym zakresie przepisy prawa polskiego.</w:t>
      </w:r>
    </w:p>
    <w:p w14:paraId="469F0D9C" w14:textId="77777777" w:rsidR="00923EFD" w:rsidRDefault="00923EFD">
      <w:pPr>
        <w:pStyle w:val="Nagwek1"/>
        <w:spacing w:before="0" w:line="276" w:lineRule="auto"/>
        <w:rPr>
          <w:sz w:val="22"/>
          <w:szCs w:val="22"/>
          <w:lang w:eastAsia="zh-CN"/>
        </w:rPr>
      </w:pPr>
    </w:p>
    <w:p w14:paraId="5849B093" w14:textId="7CDCDB11" w:rsidR="00BB232B" w:rsidRPr="001A3947" w:rsidRDefault="00BB232B" w:rsidP="001A3947">
      <w:pPr>
        <w:pStyle w:val="Nagwek1"/>
        <w:spacing w:before="0" w:line="276" w:lineRule="auto"/>
        <w:rPr>
          <w:sz w:val="22"/>
          <w:szCs w:val="22"/>
          <w:lang w:eastAsia="zh-CN"/>
        </w:rPr>
      </w:pPr>
      <w:r w:rsidRPr="001A3947">
        <w:rPr>
          <w:sz w:val="22"/>
          <w:szCs w:val="22"/>
          <w:lang w:eastAsia="zh-CN"/>
        </w:rPr>
        <w:t>§</w:t>
      </w:r>
      <w:r w:rsidRPr="001A3947">
        <w:rPr>
          <w:rFonts w:eastAsia="Arial"/>
          <w:sz w:val="22"/>
          <w:szCs w:val="22"/>
          <w:lang w:eastAsia="zh-CN"/>
        </w:rPr>
        <w:t xml:space="preserve"> </w:t>
      </w:r>
      <w:r w:rsidRPr="001A3947">
        <w:rPr>
          <w:sz w:val="22"/>
          <w:szCs w:val="22"/>
          <w:lang w:eastAsia="zh-CN"/>
        </w:rPr>
        <w:t>1</w:t>
      </w:r>
      <w:r w:rsidR="00923EFD">
        <w:rPr>
          <w:sz w:val="22"/>
          <w:szCs w:val="22"/>
          <w:lang w:eastAsia="zh-CN"/>
        </w:rPr>
        <w:t>7</w:t>
      </w:r>
    </w:p>
    <w:p w14:paraId="1E07DE22" w14:textId="35746BE9" w:rsidR="00BB232B" w:rsidRPr="001A3947" w:rsidRDefault="00BB232B" w:rsidP="005A748F">
      <w:pPr>
        <w:suppressAutoHyphens/>
        <w:spacing w:after="0" w:line="276" w:lineRule="auto"/>
        <w:ind w:left="0" w:firstLine="0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val="x-none" w:eastAsia="zh-CN"/>
        </w:rPr>
        <w:t>Integralną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częś</w:t>
      </w:r>
      <w:r w:rsidRPr="001A3947">
        <w:rPr>
          <w:rFonts w:asciiTheme="minorHAnsi" w:eastAsia="Times New Roman" w:hAnsiTheme="minorHAnsi" w:cstheme="minorHAnsi"/>
          <w:lang w:eastAsia="zh-CN"/>
        </w:rPr>
        <w:t>ć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niniejszej</w:t>
      </w:r>
      <w:r w:rsidRPr="001A3947">
        <w:rPr>
          <w:rFonts w:asciiTheme="minorHAnsi" w:hAnsiTheme="minorHAnsi" w:cstheme="minorHAnsi"/>
          <w:lang w:val="x-none"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val="x-none" w:eastAsia="zh-CN"/>
        </w:rPr>
        <w:t>umowy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 stanowi</w:t>
      </w:r>
      <w:r w:rsidR="00A410D9">
        <w:rPr>
          <w:rFonts w:asciiTheme="minorHAnsi" w:eastAsia="Times New Roman" w:hAnsiTheme="minorHAnsi" w:cstheme="minorHAnsi"/>
          <w:lang w:eastAsia="zh-CN"/>
        </w:rPr>
        <w:t>ą następujące załączniki</w:t>
      </w:r>
      <w:r w:rsidRPr="001A3947">
        <w:rPr>
          <w:rFonts w:asciiTheme="minorHAnsi" w:eastAsia="Times New Roman" w:hAnsiTheme="minorHAnsi" w:cstheme="minorHAnsi"/>
          <w:lang w:eastAsia="zh-CN"/>
        </w:rPr>
        <w:t xml:space="preserve">: </w:t>
      </w:r>
    </w:p>
    <w:p w14:paraId="2EE172F4" w14:textId="07DF3E69" w:rsidR="00BB232B" w:rsidRPr="001A3947" w:rsidRDefault="00BB232B" w:rsidP="005A748F">
      <w:pPr>
        <w:numPr>
          <w:ilvl w:val="1"/>
          <w:numId w:val="28"/>
        </w:numPr>
        <w:tabs>
          <w:tab w:val="num" w:pos="284"/>
        </w:tabs>
        <w:suppressAutoHyphens/>
        <w:spacing w:after="0" w:line="276" w:lineRule="auto"/>
        <w:ind w:hanging="1080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val="x-none" w:eastAsia="zh-CN"/>
        </w:rPr>
        <w:t>Opis przedmiotu zamówienia</w:t>
      </w:r>
      <w:r w:rsidRPr="001A3947">
        <w:rPr>
          <w:rFonts w:asciiTheme="minorHAnsi" w:eastAsia="Times New Roman" w:hAnsiTheme="minorHAnsi" w:cstheme="minorHAnsi"/>
          <w:lang w:eastAsia="zh-CN"/>
        </w:rPr>
        <w:t>,</w:t>
      </w:r>
    </w:p>
    <w:p w14:paraId="1A03C1C0" w14:textId="1A6A09DB" w:rsidR="00BB232B" w:rsidRDefault="00BB232B" w:rsidP="005A748F">
      <w:pPr>
        <w:numPr>
          <w:ilvl w:val="1"/>
          <w:numId w:val="28"/>
        </w:numPr>
        <w:tabs>
          <w:tab w:val="num" w:pos="284"/>
        </w:tabs>
        <w:suppressAutoHyphens/>
        <w:spacing w:after="0" w:line="276" w:lineRule="auto"/>
        <w:ind w:hanging="1080"/>
        <w:rPr>
          <w:rFonts w:asciiTheme="minorHAnsi" w:eastAsia="Times New Roman" w:hAnsiTheme="minorHAnsi" w:cstheme="minorHAnsi"/>
          <w:color w:val="auto"/>
          <w:lang w:eastAsia="zh-CN"/>
        </w:rPr>
      </w:pPr>
      <w:r w:rsidRPr="001A3947">
        <w:rPr>
          <w:rFonts w:asciiTheme="minorHAnsi" w:eastAsia="Times New Roman" w:hAnsiTheme="minorHAnsi" w:cstheme="minorHAnsi"/>
          <w:color w:val="auto"/>
          <w:lang w:eastAsia="zh-CN"/>
        </w:rPr>
        <w:t>Oferta Wykonawcy,</w:t>
      </w:r>
    </w:p>
    <w:p w14:paraId="2E9DAEA7" w14:textId="02ACD688" w:rsidR="00007BB9" w:rsidRPr="001A3947" w:rsidRDefault="00007BB9" w:rsidP="005A748F">
      <w:pPr>
        <w:numPr>
          <w:ilvl w:val="1"/>
          <w:numId w:val="28"/>
        </w:numPr>
        <w:tabs>
          <w:tab w:val="num" w:pos="284"/>
        </w:tabs>
        <w:suppressAutoHyphens/>
        <w:spacing w:after="0" w:line="276" w:lineRule="auto"/>
        <w:ind w:hanging="1080"/>
        <w:rPr>
          <w:rFonts w:asciiTheme="minorHAnsi" w:eastAsia="Times New Roman" w:hAnsiTheme="minorHAnsi" w:cstheme="minorHAnsi"/>
          <w:color w:val="auto"/>
          <w:lang w:eastAsia="zh-CN"/>
        </w:rPr>
      </w:pPr>
      <w:r>
        <w:rPr>
          <w:rFonts w:asciiTheme="minorHAnsi" w:eastAsia="Times New Roman" w:hAnsiTheme="minorHAnsi" w:cstheme="minorHAnsi"/>
          <w:color w:val="auto"/>
          <w:lang w:eastAsia="zh-CN"/>
        </w:rPr>
        <w:t>Szczegółowa kalkulacja kosztów</w:t>
      </w:r>
      <w:r w:rsidR="00923EFD">
        <w:rPr>
          <w:rFonts w:asciiTheme="minorHAnsi" w:eastAsia="Times New Roman" w:hAnsiTheme="minorHAnsi" w:cstheme="minorHAnsi"/>
          <w:color w:val="auto"/>
          <w:lang w:eastAsia="zh-CN"/>
        </w:rPr>
        <w:t xml:space="preserve"> </w:t>
      </w:r>
      <w:r>
        <w:rPr>
          <w:rFonts w:asciiTheme="minorHAnsi" w:eastAsia="Times New Roman" w:hAnsiTheme="minorHAnsi" w:cstheme="minorHAnsi"/>
          <w:color w:val="auto"/>
          <w:lang w:eastAsia="zh-CN"/>
        </w:rPr>
        <w:t>(z podziałem na urządzeni, oprogramowanie koszty szkoleń)</w:t>
      </w:r>
      <w:r w:rsidR="00A410D9">
        <w:rPr>
          <w:rFonts w:asciiTheme="minorHAnsi" w:eastAsia="Times New Roman" w:hAnsiTheme="minorHAnsi" w:cstheme="minorHAnsi"/>
          <w:color w:val="auto"/>
          <w:lang w:eastAsia="zh-CN"/>
        </w:rPr>
        <w:t>,</w:t>
      </w:r>
    </w:p>
    <w:p w14:paraId="1D2CA4B0" w14:textId="56A5D98B" w:rsidR="00BB232B" w:rsidRPr="001A3947" w:rsidRDefault="00BB232B" w:rsidP="005A748F">
      <w:pPr>
        <w:numPr>
          <w:ilvl w:val="1"/>
          <w:numId w:val="28"/>
        </w:numPr>
        <w:tabs>
          <w:tab w:val="num" w:pos="284"/>
        </w:tabs>
        <w:suppressAutoHyphens/>
        <w:spacing w:after="0" w:line="276" w:lineRule="auto"/>
        <w:ind w:left="284" w:hanging="284"/>
        <w:rPr>
          <w:rFonts w:asciiTheme="minorHAnsi" w:eastAsia="Times New Roman" w:hAnsiTheme="minorHAnsi" w:cstheme="minorHAnsi"/>
          <w:color w:val="auto"/>
          <w:lang w:eastAsia="zh-CN"/>
        </w:rPr>
      </w:pPr>
      <w:r w:rsidRPr="001A3947">
        <w:rPr>
          <w:rFonts w:asciiTheme="minorHAnsi" w:eastAsia="Times New Roman" w:hAnsiTheme="minorHAnsi" w:cstheme="minorHAnsi"/>
          <w:lang w:val="x-none" w:eastAsia="zh-CN"/>
        </w:rPr>
        <w:t>Specyfikacja Warunków Zamówienia (SWZ) na podstawie której zawarto niniejszą umowę wraz z</w:t>
      </w:r>
      <w:r w:rsidR="00923EFD">
        <w:rPr>
          <w:rFonts w:asciiTheme="minorHAnsi" w:eastAsia="Times New Roman" w:hAnsiTheme="minorHAnsi" w:cstheme="minorHAnsi"/>
          <w:lang w:val="x-none" w:eastAsia="zh-CN"/>
        </w:rPr>
        <w:t> </w:t>
      </w:r>
      <w:r w:rsidRPr="001A3947">
        <w:rPr>
          <w:rFonts w:asciiTheme="minorHAnsi" w:eastAsia="Times New Roman" w:hAnsiTheme="minorHAnsi" w:cstheme="minorHAnsi"/>
          <w:lang w:val="x-none" w:eastAsia="zh-CN"/>
        </w:rPr>
        <w:t>ewentualnymi wyjaśnieniami i zmianami treści SWZ dokonanymi w toku postępowania o udzielenie zamówienia publicznego</w:t>
      </w:r>
      <w:r w:rsidRPr="001A3947">
        <w:rPr>
          <w:rFonts w:asciiTheme="minorHAnsi" w:eastAsia="Times New Roman" w:hAnsiTheme="minorHAnsi" w:cstheme="minorHAnsi"/>
          <w:color w:val="auto"/>
          <w:lang w:val="x-none" w:eastAsia="zh-CN"/>
        </w:rPr>
        <w:t>.</w:t>
      </w:r>
    </w:p>
    <w:p w14:paraId="54B6C7C8" w14:textId="77777777" w:rsidR="00BB232B" w:rsidRPr="001A3947" w:rsidRDefault="00BB232B" w:rsidP="005A748F">
      <w:pPr>
        <w:suppressAutoHyphens/>
        <w:spacing w:after="0" w:line="276" w:lineRule="auto"/>
        <w:ind w:left="0" w:firstLine="0"/>
        <w:rPr>
          <w:rFonts w:asciiTheme="minorHAnsi" w:hAnsiTheme="minorHAnsi" w:cstheme="minorHAnsi"/>
          <w:lang w:eastAsia="zh-CN"/>
        </w:rPr>
      </w:pPr>
    </w:p>
    <w:p w14:paraId="031B2751" w14:textId="339784FC" w:rsidR="00BB232B" w:rsidRPr="001A3947" w:rsidRDefault="00BB232B" w:rsidP="001A3947">
      <w:pPr>
        <w:pStyle w:val="Nagwek1"/>
        <w:spacing w:before="0" w:line="276" w:lineRule="auto"/>
        <w:rPr>
          <w:sz w:val="22"/>
          <w:szCs w:val="22"/>
          <w:lang w:eastAsia="zh-CN"/>
        </w:rPr>
      </w:pPr>
      <w:r w:rsidRPr="001A3947">
        <w:rPr>
          <w:sz w:val="22"/>
          <w:szCs w:val="22"/>
          <w:lang w:eastAsia="zh-CN"/>
        </w:rPr>
        <w:t>§</w:t>
      </w:r>
      <w:r w:rsidRPr="001A3947">
        <w:rPr>
          <w:rFonts w:eastAsia="Arial"/>
          <w:sz w:val="22"/>
          <w:szCs w:val="22"/>
          <w:lang w:eastAsia="zh-CN"/>
        </w:rPr>
        <w:t xml:space="preserve"> </w:t>
      </w:r>
      <w:r w:rsidRPr="001A3947">
        <w:rPr>
          <w:sz w:val="22"/>
          <w:szCs w:val="22"/>
          <w:lang w:eastAsia="zh-CN"/>
        </w:rPr>
        <w:t>1</w:t>
      </w:r>
      <w:r w:rsidR="00923EFD">
        <w:rPr>
          <w:sz w:val="22"/>
          <w:szCs w:val="22"/>
          <w:lang w:eastAsia="zh-CN"/>
        </w:rPr>
        <w:t>8</w:t>
      </w:r>
    </w:p>
    <w:p w14:paraId="3BBB6976" w14:textId="77777777" w:rsidR="00832686" w:rsidRPr="005A748F" w:rsidRDefault="00832686" w:rsidP="005A748F">
      <w:pPr>
        <w:numPr>
          <w:ilvl w:val="0"/>
          <w:numId w:val="14"/>
        </w:numPr>
        <w:spacing w:after="0" w:line="276" w:lineRule="auto"/>
        <w:rPr>
          <w:rFonts w:asciiTheme="minorHAnsi" w:eastAsia="Times New Roman" w:hAnsiTheme="minorHAnsi" w:cstheme="minorHAnsi"/>
          <w:color w:val="auto"/>
        </w:rPr>
      </w:pPr>
      <w:r w:rsidRPr="005A748F">
        <w:rPr>
          <w:rFonts w:asciiTheme="minorHAnsi" w:eastAsia="Times New Roman" w:hAnsiTheme="minorHAnsi" w:cstheme="minorHAnsi"/>
          <w:color w:val="auto"/>
        </w:rPr>
        <w:t>Wszelkie zmiany niniejszej Umowy wymagają formy pisemnej pod rygorem nieważności.</w:t>
      </w:r>
    </w:p>
    <w:p w14:paraId="1FC99BA7" w14:textId="58F842FE" w:rsidR="00832686" w:rsidRPr="005A748F" w:rsidRDefault="00832686" w:rsidP="005A748F">
      <w:pPr>
        <w:numPr>
          <w:ilvl w:val="0"/>
          <w:numId w:val="14"/>
        </w:numPr>
        <w:tabs>
          <w:tab w:val="left" w:pos="-1980"/>
        </w:tabs>
        <w:spacing w:after="0" w:line="276" w:lineRule="auto"/>
        <w:rPr>
          <w:rFonts w:asciiTheme="minorHAnsi" w:eastAsia="Times New Roman" w:hAnsiTheme="minorHAnsi" w:cstheme="minorHAnsi"/>
          <w:color w:val="auto"/>
        </w:rPr>
      </w:pPr>
      <w:r w:rsidRPr="005A748F">
        <w:rPr>
          <w:rFonts w:asciiTheme="minorHAnsi" w:eastAsia="Times New Roman" w:hAnsiTheme="minorHAnsi" w:cstheme="minorHAnsi"/>
          <w:color w:val="auto"/>
        </w:rPr>
        <w:t>Wszelkie spory wynikłe na tle realizacji umowy będą rozstrzygane w drodze mediacji stron a</w:t>
      </w:r>
      <w:r w:rsidR="00923EFD">
        <w:rPr>
          <w:rFonts w:asciiTheme="minorHAnsi" w:eastAsia="Times New Roman" w:hAnsiTheme="minorHAnsi" w:cstheme="minorHAnsi"/>
          <w:color w:val="auto"/>
        </w:rPr>
        <w:t> </w:t>
      </w:r>
      <w:r w:rsidRPr="005A748F">
        <w:rPr>
          <w:rFonts w:asciiTheme="minorHAnsi" w:eastAsia="Times New Roman" w:hAnsiTheme="minorHAnsi" w:cstheme="minorHAnsi"/>
          <w:color w:val="auto"/>
        </w:rPr>
        <w:t>ostatecznie przez Sąd właściwy dla Zamawiającego.</w:t>
      </w:r>
    </w:p>
    <w:p w14:paraId="43BFF1DE" w14:textId="0F827153" w:rsidR="00BB232B" w:rsidRPr="001A3947" w:rsidRDefault="00BB232B" w:rsidP="005A748F">
      <w:pPr>
        <w:pStyle w:val="Akapitzlist"/>
        <w:numPr>
          <w:ilvl w:val="0"/>
          <w:numId w:val="14"/>
        </w:numPr>
        <w:spacing w:after="0"/>
        <w:jc w:val="both"/>
        <w:rPr>
          <w:rFonts w:asciiTheme="minorHAnsi" w:eastAsia="Times New Roman" w:hAnsiTheme="minorHAnsi" w:cstheme="minorHAnsi"/>
          <w:lang w:eastAsia="zh-CN"/>
        </w:rPr>
      </w:pPr>
      <w:r w:rsidRPr="001A3947">
        <w:rPr>
          <w:rFonts w:asciiTheme="minorHAnsi" w:eastAsia="Times New Roman" w:hAnsiTheme="minorHAnsi" w:cstheme="minorHAnsi"/>
          <w:lang w:eastAsia="zh-CN"/>
        </w:rPr>
        <w:t>Umowę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sporządzono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="00832686" w:rsidRPr="001A3947">
        <w:rPr>
          <w:rFonts w:asciiTheme="minorHAnsi" w:eastAsia="Times New Roman" w:hAnsiTheme="minorHAnsi" w:cstheme="minorHAnsi"/>
          <w:lang w:eastAsia="zh-CN"/>
        </w:rPr>
        <w:t>2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egzemplarzach;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="00832686" w:rsidRPr="001A3947">
        <w:rPr>
          <w:rFonts w:asciiTheme="minorHAnsi" w:eastAsia="Times New Roman" w:hAnsiTheme="minorHAnsi" w:cstheme="minorHAnsi"/>
          <w:lang w:eastAsia="zh-CN"/>
        </w:rPr>
        <w:t>1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dla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Zamawiającego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i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1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dla</w:t>
      </w:r>
      <w:r w:rsidRPr="001A3947">
        <w:rPr>
          <w:rFonts w:asciiTheme="minorHAnsi" w:hAnsiTheme="minorHAnsi" w:cstheme="minorHAnsi"/>
          <w:lang w:eastAsia="zh-CN"/>
        </w:rPr>
        <w:t xml:space="preserve"> </w:t>
      </w:r>
      <w:r w:rsidRPr="001A3947">
        <w:rPr>
          <w:rFonts w:asciiTheme="minorHAnsi" w:eastAsia="Times New Roman" w:hAnsiTheme="minorHAnsi" w:cstheme="minorHAnsi"/>
          <w:lang w:eastAsia="zh-CN"/>
        </w:rPr>
        <w:t>Wykonawcy.</w:t>
      </w:r>
    </w:p>
    <w:p w14:paraId="35AEA845" w14:textId="77777777" w:rsidR="00BB232B" w:rsidRPr="001A3947" w:rsidRDefault="00BB232B" w:rsidP="005A748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76" w:lineRule="auto"/>
        <w:ind w:left="576" w:hanging="576"/>
        <w:outlineLvl w:val="1"/>
        <w:rPr>
          <w:rFonts w:asciiTheme="minorHAnsi" w:eastAsia="Times New Roman" w:hAnsiTheme="minorHAnsi" w:cstheme="minorHAnsi"/>
          <w:b/>
          <w:bCs/>
          <w:lang w:eastAsia="zh-CN"/>
        </w:rPr>
      </w:pPr>
    </w:p>
    <w:p w14:paraId="555F9E54" w14:textId="77777777" w:rsidR="009C6BAF" w:rsidRPr="005A748F" w:rsidRDefault="009C6BAF" w:rsidP="005A748F">
      <w:pPr>
        <w:tabs>
          <w:tab w:val="left" w:pos="-1980"/>
        </w:tabs>
        <w:spacing w:after="0" w:line="276" w:lineRule="auto"/>
        <w:ind w:left="0" w:firstLine="0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</w:p>
    <w:p w14:paraId="30A5CBE8" w14:textId="366B0224" w:rsidR="009C6BAF" w:rsidRPr="005A748F" w:rsidRDefault="009C6BAF" w:rsidP="005A748F">
      <w:pPr>
        <w:tabs>
          <w:tab w:val="left" w:pos="-1980"/>
        </w:tabs>
        <w:spacing w:after="0" w:line="276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  <w:r w:rsidRPr="005A748F">
        <w:rPr>
          <w:rFonts w:asciiTheme="minorHAnsi" w:eastAsia="Times New Roman" w:hAnsiTheme="minorHAnsi" w:cstheme="minorHAnsi"/>
          <w:color w:val="auto"/>
          <w:lang w:eastAsia="ar-SA"/>
        </w:rPr>
        <w:t>ZAMAWIAJACY</w:t>
      </w:r>
      <w:r w:rsidRPr="005A748F">
        <w:rPr>
          <w:rFonts w:asciiTheme="minorHAnsi" w:eastAsia="Times New Roman" w:hAnsiTheme="minorHAnsi" w:cstheme="minorHAnsi"/>
          <w:color w:val="auto"/>
          <w:lang w:eastAsia="ar-SA"/>
        </w:rPr>
        <w:tab/>
      </w:r>
      <w:r w:rsidRPr="005A748F">
        <w:rPr>
          <w:rFonts w:asciiTheme="minorHAnsi" w:eastAsia="Times New Roman" w:hAnsiTheme="minorHAnsi" w:cstheme="minorHAnsi"/>
          <w:color w:val="auto"/>
          <w:lang w:eastAsia="ar-SA"/>
        </w:rPr>
        <w:tab/>
      </w:r>
      <w:r w:rsidRPr="005A748F">
        <w:rPr>
          <w:rFonts w:asciiTheme="minorHAnsi" w:eastAsia="Times New Roman" w:hAnsiTheme="minorHAnsi" w:cstheme="minorHAnsi"/>
          <w:color w:val="auto"/>
          <w:lang w:eastAsia="ar-SA"/>
        </w:rPr>
        <w:tab/>
      </w:r>
      <w:r w:rsidRPr="005A748F">
        <w:rPr>
          <w:rFonts w:asciiTheme="minorHAnsi" w:eastAsia="Times New Roman" w:hAnsiTheme="minorHAnsi" w:cstheme="minorHAnsi"/>
          <w:color w:val="auto"/>
          <w:lang w:eastAsia="ar-SA"/>
        </w:rPr>
        <w:tab/>
      </w:r>
      <w:r w:rsidRPr="005A748F">
        <w:rPr>
          <w:rFonts w:asciiTheme="minorHAnsi" w:eastAsia="Times New Roman" w:hAnsiTheme="minorHAnsi" w:cstheme="minorHAnsi"/>
          <w:color w:val="auto"/>
          <w:lang w:eastAsia="ar-SA"/>
        </w:rPr>
        <w:tab/>
      </w:r>
      <w:r w:rsidRPr="005A748F">
        <w:rPr>
          <w:rFonts w:asciiTheme="minorHAnsi" w:eastAsia="Times New Roman" w:hAnsiTheme="minorHAnsi" w:cstheme="minorHAnsi"/>
          <w:color w:val="auto"/>
          <w:lang w:eastAsia="ar-SA"/>
        </w:rPr>
        <w:tab/>
      </w:r>
      <w:r w:rsidRPr="005A748F">
        <w:rPr>
          <w:rFonts w:asciiTheme="minorHAnsi" w:eastAsia="Times New Roman" w:hAnsiTheme="minorHAnsi" w:cstheme="minorHAnsi"/>
          <w:color w:val="auto"/>
          <w:lang w:eastAsia="ar-SA"/>
        </w:rPr>
        <w:tab/>
      </w:r>
      <w:r w:rsidRPr="005A748F">
        <w:rPr>
          <w:rFonts w:asciiTheme="minorHAnsi" w:eastAsia="Times New Roman" w:hAnsiTheme="minorHAnsi" w:cstheme="minorHAnsi"/>
          <w:color w:val="auto"/>
          <w:lang w:eastAsia="ar-SA"/>
        </w:rPr>
        <w:tab/>
        <w:t xml:space="preserve">     WYKONAWCA</w:t>
      </w:r>
    </w:p>
    <w:p w14:paraId="423DF685" w14:textId="5E27252E" w:rsidR="009C6BAF" w:rsidRPr="005A748F" w:rsidRDefault="009C6BAF" w:rsidP="005A748F">
      <w:pPr>
        <w:tabs>
          <w:tab w:val="left" w:pos="-1980"/>
        </w:tabs>
        <w:spacing w:after="0" w:line="276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1ECA3FE3" w14:textId="5001A9B3" w:rsidR="009C6BAF" w:rsidRPr="005A748F" w:rsidRDefault="009C6BAF" w:rsidP="005A748F">
      <w:pPr>
        <w:tabs>
          <w:tab w:val="left" w:pos="-1980"/>
        </w:tabs>
        <w:spacing w:after="0" w:line="276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24ADDB28" w14:textId="77777777" w:rsidR="009C6BAF" w:rsidRPr="005A748F" w:rsidRDefault="009C6BAF" w:rsidP="005A748F">
      <w:pPr>
        <w:tabs>
          <w:tab w:val="left" w:pos="-1980"/>
        </w:tabs>
        <w:spacing w:after="0" w:line="276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3CBD44FB" w14:textId="77777777" w:rsidR="009C6BAF" w:rsidRPr="005A748F" w:rsidRDefault="009C6BAF" w:rsidP="005A748F">
      <w:pPr>
        <w:tabs>
          <w:tab w:val="left" w:pos="-1980"/>
        </w:tabs>
        <w:spacing w:after="0" w:line="276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  <w:r w:rsidRPr="005A748F">
        <w:rPr>
          <w:rFonts w:asciiTheme="minorHAnsi" w:eastAsia="Times New Roman" w:hAnsiTheme="minorHAnsi" w:cstheme="minorHAnsi"/>
          <w:color w:val="auto"/>
          <w:lang w:eastAsia="ar-SA"/>
        </w:rPr>
        <w:t xml:space="preserve"> </w:t>
      </w:r>
    </w:p>
    <w:p w14:paraId="440C148B" w14:textId="77777777" w:rsidR="009C6BAF" w:rsidRPr="005A748F" w:rsidRDefault="009C6BAF" w:rsidP="005A748F">
      <w:pPr>
        <w:tabs>
          <w:tab w:val="left" w:pos="-1980"/>
        </w:tabs>
        <w:spacing w:after="0" w:line="276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  <w:r w:rsidRPr="005A748F">
        <w:rPr>
          <w:rFonts w:asciiTheme="minorHAnsi" w:eastAsia="Times New Roman" w:hAnsiTheme="minorHAnsi" w:cstheme="minorHAnsi"/>
          <w:color w:val="auto"/>
          <w:lang w:eastAsia="ar-SA"/>
        </w:rPr>
        <w:t xml:space="preserve">…………………………… </w:t>
      </w:r>
    </w:p>
    <w:p w14:paraId="1E7CFDA7" w14:textId="77777777" w:rsidR="009C6BAF" w:rsidRPr="005A748F" w:rsidRDefault="009C6BAF" w:rsidP="005A748F">
      <w:pPr>
        <w:tabs>
          <w:tab w:val="left" w:pos="-1980"/>
        </w:tabs>
        <w:spacing w:after="0" w:line="276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  <w:r w:rsidRPr="005A748F">
        <w:rPr>
          <w:rFonts w:asciiTheme="minorHAnsi" w:eastAsia="Times New Roman" w:hAnsiTheme="minorHAnsi" w:cstheme="minorHAnsi"/>
          <w:color w:val="auto"/>
          <w:lang w:eastAsia="ar-SA"/>
        </w:rPr>
        <w:t xml:space="preserve">Skarbnik Gminy </w:t>
      </w:r>
    </w:p>
    <w:p w14:paraId="6AD827BE" w14:textId="77777777" w:rsidR="009C6BAF" w:rsidRPr="005A748F" w:rsidRDefault="009C6BAF" w:rsidP="005A748F">
      <w:pPr>
        <w:tabs>
          <w:tab w:val="left" w:pos="-1980"/>
        </w:tabs>
        <w:spacing w:after="0" w:line="276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638C5DCB" w14:textId="77777777" w:rsidR="009C6BAF" w:rsidRPr="005A748F" w:rsidRDefault="009C6BAF" w:rsidP="005A748F">
      <w:pPr>
        <w:tabs>
          <w:tab w:val="left" w:pos="-1980"/>
        </w:tabs>
        <w:spacing w:after="0" w:line="276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1AF71EC6" w14:textId="77777777" w:rsidR="009C6BAF" w:rsidRPr="005A748F" w:rsidRDefault="009C6BAF" w:rsidP="005A748F">
      <w:pPr>
        <w:spacing w:after="0" w:line="276" w:lineRule="auto"/>
        <w:ind w:left="284" w:hanging="284"/>
        <w:rPr>
          <w:rFonts w:asciiTheme="minorHAnsi" w:eastAsia="Times New Roman" w:hAnsiTheme="minorHAnsi" w:cstheme="minorHAnsi"/>
          <w:color w:val="FF0000"/>
          <w:lang w:eastAsia="ar-SA"/>
        </w:rPr>
      </w:pPr>
    </w:p>
    <w:p w14:paraId="1564463C" w14:textId="77777777" w:rsidR="009C6BAF" w:rsidRPr="005A748F" w:rsidRDefault="009C6BAF" w:rsidP="005A748F">
      <w:pPr>
        <w:spacing w:after="0" w:line="276" w:lineRule="auto"/>
        <w:ind w:left="284" w:hanging="284"/>
        <w:rPr>
          <w:rFonts w:asciiTheme="minorHAnsi" w:eastAsia="Times New Roman" w:hAnsiTheme="minorHAnsi" w:cstheme="minorHAnsi"/>
          <w:color w:val="FF0000"/>
          <w:lang w:eastAsia="ar-SA"/>
        </w:rPr>
      </w:pPr>
    </w:p>
    <w:p w14:paraId="42E71708" w14:textId="77777777" w:rsidR="009C6BAF" w:rsidRPr="005A748F" w:rsidRDefault="009C6BAF" w:rsidP="005A748F">
      <w:pPr>
        <w:spacing w:after="0" w:line="276" w:lineRule="auto"/>
        <w:ind w:left="284" w:hanging="284"/>
        <w:rPr>
          <w:rFonts w:asciiTheme="minorHAnsi" w:eastAsia="Times New Roman" w:hAnsiTheme="minorHAnsi" w:cstheme="minorHAnsi"/>
          <w:color w:val="FF0000"/>
          <w:lang w:eastAsia="ar-SA"/>
        </w:rPr>
      </w:pPr>
    </w:p>
    <w:p w14:paraId="57899E24" w14:textId="22A91809" w:rsidR="00C10BE4" w:rsidRPr="005A748F" w:rsidRDefault="00C10BE4" w:rsidP="005A748F">
      <w:pPr>
        <w:spacing w:after="0" w:line="276" w:lineRule="auto"/>
        <w:rPr>
          <w:rFonts w:asciiTheme="minorHAnsi" w:hAnsiTheme="minorHAnsi" w:cstheme="minorHAnsi"/>
          <w:color w:val="000000" w:themeColor="text1"/>
        </w:rPr>
      </w:pPr>
    </w:p>
    <w:sectPr w:rsidR="00C10BE4" w:rsidRPr="005A748F" w:rsidSect="006C08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412" w:bottom="1427" w:left="1299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532D6" w14:textId="77777777" w:rsidR="00F87717" w:rsidRDefault="00F87717">
      <w:pPr>
        <w:spacing w:after="0" w:line="240" w:lineRule="auto"/>
      </w:pPr>
      <w:r>
        <w:separator/>
      </w:r>
    </w:p>
  </w:endnote>
  <w:endnote w:type="continuationSeparator" w:id="0">
    <w:p w14:paraId="003EC6C0" w14:textId="77777777" w:rsidR="00F87717" w:rsidRDefault="00F87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Courier New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A31C8" w14:textId="77777777" w:rsidR="003C63FA" w:rsidRDefault="003C63FA">
    <w:pPr>
      <w:spacing w:after="0" w:line="259" w:lineRule="auto"/>
      <w:ind w:left="115" w:firstLine="0"/>
      <w:jc w:val="center"/>
    </w:pPr>
    <w:r>
      <w:rPr>
        <w:sz w:val="18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z </w:t>
    </w:r>
    <w:fldSimple w:instr=" NUMPAGES   \* MERGEFORMAT ">
      <w:r>
        <w:rPr>
          <w:sz w:val="18"/>
        </w:rPr>
        <w:t>20</w:t>
      </w:r>
    </w:fldSimple>
    <w:r>
      <w:rPr>
        <w:rFonts w:ascii="Calibri" w:eastAsia="Calibri" w:hAnsi="Calibri" w:cs="Calibri"/>
      </w:rPr>
      <w:t xml:space="preserve"> </w:t>
    </w:r>
  </w:p>
  <w:p w14:paraId="3FD4A8F0" w14:textId="77777777" w:rsidR="003C63FA" w:rsidRDefault="003C63FA">
    <w:pPr>
      <w:spacing w:after="0" w:line="259" w:lineRule="auto"/>
      <w:ind w:left="118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FA8D0" w14:textId="77777777" w:rsidR="003C63FA" w:rsidRDefault="003C63FA">
    <w:pPr>
      <w:spacing w:after="0" w:line="259" w:lineRule="auto"/>
      <w:ind w:left="115" w:firstLine="0"/>
      <w:jc w:val="center"/>
    </w:pPr>
    <w:r>
      <w:rPr>
        <w:sz w:val="18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1A12C3">
      <w:rPr>
        <w:noProof/>
        <w:sz w:val="18"/>
      </w:rPr>
      <w:t>22</w:t>
    </w:r>
    <w:r>
      <w:rPr>
        <w:sz w:val="18"/>
      </w:rPr>
      <w:fldChar w:fldCharType="end"/>
    </w:r>
    <w:r>
      <w:rPr>
        <w:sz w:val="18"/>
      </w:rPr>
      <w:t xml:space="preserve"> z </w:t>
    </w:r>
    <w:fldSimple w:instr=" NUMPAGES   \* MERGEFORMAT ">
      <w:r w:rsidRPr="001A12C3">
        <w:rPr>
          <w:noProof/>
          <w:sz w:val="18"/>
        </w:rPr>
        <w:t>26</w:t>
      </w:r>
    </w:fldSimple>
    <w:r>
      <w:rPr>
        <w:rFonts w:ascii="Calibri" w:eastAsia="Calibri" w:hAnsi="Calibri" w:cs="Calibri"/>
      </w:rPr>
      <w:t xml:space="preserve"> </w:t>
    </w:r>
  </w:p>
  <w:p w14:paraId="3B2C0AA1" w14:textId="77777777" w:rsidR="003C63FA" w:rsidRDefault="003C63FA">
    <w:pPr>
      <w:spacing w:after="0" w:line="259" w:lineRule="auto"/>
      <w:ind w:left="118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C11B4" w14:textId="77777777" w:rsidR="003C63FA" w:rsidRDefault="003C63FA">
    <w:pPr>
      <w:spacing w:after="0" w:line="259" w:lineRule="auto"/>
      <w:ind w:left="115" w:firstLine="0"/>
      <w:jc w:val="center"/>
    </w:pPr>
    <w:r>
      <w:rPr>
        <w:sz w:val="18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z </w:t>
    </w:r>
    <w:fldSimple w:instr=" NUMPAGES   \* MERGEFORMAT ">
      <w:r>
        <w:rPr>
          <w:sz w:val="18"/>
        </w:rPr>
        <w:t>20</w:t>
      </w:r>
    </w:fldSimple>
    <w:r>
      <w:rPr>
        <w:rFonts w:ascii="Calibri" w:eastAsia="Calibri" w:hAnsi="Calibri" w:cs="Calibri"/>
      </w:rPr>
      <w:t xml:space="preserve"> </w:t>
    </w:r>
  </w:p>
  <w:p w14:paraId="6C6FE3C1" w14:textId="77777777" w:rsidR="003C63FA" w:rsidRDefault="003C63FA">
    <w:pPr>
      <w:spacing w:after="0" w:line="259" w:lineRule="auto"/>
      <w:ind w:left="118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31CDC" w14:textId="77777777" w:rsidR="00F87717" w:rsidRDefault="00F87717">
      <w:pPr>
        <w:spacing w:after="0" w:line="240" w:lineRule="auto"/>
      </w:pPr>
      <w:r>
        <w:separator/>
      </w:r>
    </w:p>
  </w:footnote>
  <w:footnote w:type="continuationSeparator" w:id="0">
    <w:p w14:paraId="6EB871D8" w14:textId="77777777" w:rsidR="00F87717" w:rsidRDefault="00F87717">
      <w:pPr>
        <w:spacing w:after="0" w:line="240" w:lineRule="auto"/>
      </w:pPr>
      <w:r>
        <w:continuationSeparator/>
      </w:r>
    </w:p>
  </w:footnote>
  <w:footnote w:id="1">
    <w:p w14:paraId="4D9823A4" w14:textId="77777777" w:rsidR="00CC4471" w:rsidRDefault="00CC4471" w:rsidP="00CC4471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67E6ED52" w14:textId="2900CCFC" w:rsidR="00496ECE" w:rsidRPr="003A6D6E" w:rsidRDefault="00496ECE" w:rsidP="00496ECE">
      <w:pPr>
        <w:suppressAutoHyphens/>
        <w:spacing w:after="0" w:line="276" w:lineRule="auto"/>
        <w:ind w:left="360" w:right="-77" w:firstLine="0"/>
        <w:rPr>
          <w:rFonts w:asciiTheme="minorHAnsi" w:hAnsiTheme="minorHAnsi" w:cstheme="minorHAnsi"/>
          <w:lang w:eastAsia="zh-CN"/>
        </w:rPr>
      </w:pPr>
      <w:r>
        <w:rPr>
          <w:rStyle w:val="Odwoanieprzypisudolnego"/>
        </w:rPr>
        <w:footnoteRef/>
      </w:r>
      <w:r>
        <w:t xml:space="preserve"> </w:t>
      </w:r>
      <w:r w:rsidRPr="003A6D6E">
        <w:rPr>
          <w:rFonts w:asciiTheme="minorHAnsi" w:eastAsia="Times New Roman" w:hAnsiTheme="minorHAnsi" w:cstheme="minorHAnsi"/>
          <w:i/>
          <w:iCs/>
          <w:color w:val="auto"/>
          <w:lang w:eastAsia="zh-CN"/>
        </w:rPr>
        <w:t>zostanie wpisana liczba miesięcy w zależności od liczby zaoferowanej przez Wykonawcę   w ofercie.</w:t>
      </w:r>
    </w:p>
    <w:p w14:paraId="346D6947" w14:textId="212B483F" w:rsidR="00496ECE" w:rsidRDefault="00496EC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6F4B6" w14:textId="341FD790" w:rsidR="003C63FA" w:rsidRDefault="007B3A21">
    <w:pPr>
      <w:spacing w:after="26" w:line="259" w:lineRule="auto"/>
      <w:ind w:left="10" w:right="-26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0B9F0BD" wp14:editId="70E24938">
              <wp:simplePos x="0" y="0"/>
              <wp:positionH relativeFrom="page">
                <wp:posOffset>830580</wp:posOffset>
              </wp:positionH>
              <wp:positionV relativeFrom="page">
                <wp:posOffset>449580</wp:posOffset>
              </wp:positionV>
              <wp:extent cx="5850255" cy="1036320"/>
              <wp:effectExtent l="1905" t="1905" r="0" b="9525"/>
              <wp:wrapSquare wrapText="bothSides"/>
              <wp:docPr id="1558004656" name="Group 342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50255" cy="1036320"/>
                        <a:chOff x="0" y="0"/>
                        <a:chExt cx="58499" cy="10365"/>
                      </a:xfrm>
                    </wpg:grpSpPr>
                    <wps:wsp>
                      <wps:cNvPr id="1984858959" name="Rectangle 34308"/>
                      <wps:cNvSpPr>
                        <a:spLocks noChangeArrowheads="1"/>
                      </wps:cNvSpPr>
                      <wps:spPr bwMode="auto">
                        <a:xfrm>
                          <a:off x="17072" y="5229"/>
                          <a:ext cx="42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1ECF96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884346357" name="Rectangle 34306"/>
                      <wps:cNvSpPr>
                        <a:spLocks noChangeArrowheads="1"/>
                      </wps:cNvSpPr>
                      <wps:spPr bwMode="auto">
                        <a:xfrm>
                          <a:off x="57814" y="114"/>
                          <a:ext cx="193" cy="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A3E49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63294022" name="Rectangle 34307"/>
                      <wps:cNvSpPr>
                        <a:spLocks noChangeArrowheads="1"/>
                      </wps:cNvSpPr>
                      <wps:spPr bwMode="auto">
                        <a:xfrm>
                          <a:off x="57814" y="891"/>
                          <a:ext cx="193" cy="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964EAD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26810809" name="Rectangle 34309"/>
                      <wps:cNvSpPr>
                        <a:spLocks noChangeArrowheads="1"/>
                      </wps:cNvSpPr>
                      <wps:spPr bwMode="auto">
                        <a:xfrm>
                          <a:off x="685" y="7275"/>
                          <a:ext cx="78" cy="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57145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84433146" name="Rectangle 34317"/>
                      <wps:cNvSpPr>
                        <a:spLocks noChangeArrowheads="1"/>
                      </wps:cNvSpPr>
                      <wps:spPr bwMode="auto">
                        <a:xfrm>
                          <a:off x="15315" y="7275"/>
                          <a:ext cx="78" cy="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066BF6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33244451" name="Rectangle 34322"/>
                      <wps:cNvSpPr>
                        <a:spLocks noChangeArrowheads="1"/>
                      </wps:cNvSpPr>
                      <wps:spPr bwMode="auto">
                        <a:xfrm>
                          <a:off x="29934" y="7275"/>
                          <a:ext cx="78" cy="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B9AA92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93097325" name="Rectangle 34334"/>
                      <wps:cNvSpPr>
                        <a:spLocks noChangeArrowheads="1"/>
                      </wps:cNvSpPr>
                      <wps:spPr bwMode="auto">
                        <a:xfrm>
                          <a:off x="57830" y="7275"/>
                          <a:ext cx="78" cy="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43B158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69591201" name="Shape 34829"/>
                      <wps:cNvSpPr>
                        <a:spLocks/>
                      </wps:cNvSpPr>
                      <wps:spPr bwMode="auto">
                        <a:xfrm>
                          <a:off x="0" y="7134"/>
                          <a:ext cx="14615" cy="92"/>
                        </a:xfrm>
                        <a:custGeom>
                          <a:avLst/>
                          <a:gdLst>
                            <a:gd name="T0" fmla="*/ 0 w 1461516"/>
                            <a:gd name="T1" fmla="*/ 0 h 9144"/>
                            <a:gd name="T2" fmla="*/ 14615 w 1461516"/>
                            <a:gd name="T3" fmla="*/ 0 h 9144"/>
                            <a:gd name="T4" fmla="*/ 14615 w 1461516"/>
                            <a:gd name="T5" fmla="*/ 92 h 9144"/>
                            <a:gd name="T6" fmla="*/ 0 w 1461516"/>
                            <a:gd name="T7" fmla="*/ 92 h 9144"/>
                            <a:gd name="T8" fmla="*/ 0 w 1461516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61516"/>
                            <a:gd name="T16" fmla="*/ 0 h 9144"/>
                            <a:gd name="T17" fmla="*/ 1461516 w 1461516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61516" h="9144">
                              <a:moveTo>
                                <a:pt x="0" y="0"/>
                              </a:moveTo>
                              <a:lnTo>
                                <a:pt x="1461516" y="0"/>
                              </a:lnTo>
                              <a:lnTo>
                                <a:pt x="146151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60618321" name="Shape 34830"/>
                      <wps:cNvSpPr>
                        <a:spLocks/>
                      </wps:cNvSpPr>
                      <wps:spPr bwMode="auto">
                        <a:xfrm>
                          <a:off x="14614" y="7134"/>
                          <a:ext cx="92" cy="92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2 w 9144"/>
                            <a:gd name="T3" fmla="*/ 0 h 9144"/>
                            <a:gd name="T4" fmla="*/ 92 w 9144"/>
                            <a:gd name="T5" fmla="*/ 92 h 9144"/>
                            <a:gd name="T6" fmla="*/ 0 w 9144"/>
                            <a:gd name="T7" fmla="*/ 92 h 9144"/>
                            <a:gd name="T8" fmla="*/ 0 w 9144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9144"/>
                            <a:gd name="T17" fmla="*/ 9144 w 9144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53055164" name="Shape 34831"/>
                      <wps:cNvSpPr>
                        <a:spLocks/>
                      </wps:cNvSpPr>
                      <wps:spPr bwMode="auto">
                        <a:xfrm>
                          <a:off x="14706" y="7134"/>
                          <a:ext cx="14541" cy="92"/>
                        </a:xfrm>
                        <a:custGeom>
                          <a:avLst/>
                          <a:gdLst>
                            <a:gd name="T0" fmla="*/ 0 w 1454150"/>
                            <a:gd name="T1" fmla="*/ 0 h 9144"/>
                            <a:gd name="T2" fmla="*/ 14541 w 1454150"/>
                            <a:gd name="T3" fmla="*/ 0 h 9144"/>
                            <a:gd name="T4" fmla="*/ 14541 w 1454150"/>
                            <a:gd name="T5" fmla="*/ 92 h 9144"/>
                            <a:gd name="T6" fmla="*/ 0 w 1454150"/>
                            <a:gd name="T7" fmla="*/ 92 h 9144"/>
                            <a:gd name="T8" fmla="*/ 0 w 1454150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54150"/>
                            <a:gd name="T16" fmla="*/ 0 h 9144"/>
                            <a:gd name="T17" fmla="*/ 1454150 w 1454150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54150" h="9144">
                              <a:moveTo>
                                <a:pt x="0" y="0"/>
                              </a:moveTo>
                              <a:lnTo>
                                <a:pt x="1454150" y="0"/>
                              </a:lnTo>
                              <a:lnTo>
                                <a:pt x="14541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7834751" name="Shape 34832"/>
                      <wps:cNvSpPr>
                        <a:spLocks/>
                      </wps:cNvSpPr>
                      <wps:spPr bwMode="auto">
                        <a:xfrm>
                          <a:off x="29248" y="7134"/>
                          <a:ext cx="92" cy="92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2 w 9144"/>
                            <a:gd name="T3" fmla="*/ 0 h 9144"/>
                            <a:gd name="T4" fmla="*/ 92 w 9144"/>
                            <a:gd name="T5" fmla="*/ 92 h 9144"/>
                            <a:gd name="T6" fmla="*/ 0 w 9144"/>
                            <a:gd name="T7" fmla="*/ 92 h 9144"/>
                            <a:gd name="T8" fmla="*/ 0 w 9144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9144"/>
                            <a:gd name="T17" fmla="*/ 9144 w 9144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77991602" name="Shape 34833"/>
                      <wps:cNvSpPr>
                        <a:spLocks/>
                      </wps:cNvSpPr>
                      <wps:spPr bwMode="auto">
                        <a:xfrm>
                          <a:off x="29340" y="7134"/>
                          <a:ext cx="14526" cy="92"/>
                        </a:xfrm>
                        <a:custGeom>
                          <a:avLst/>
                          <a:gdLst>
                            <a:gd name="T0" fmla="*/ 0 w 1452626"/>
                            <a:gd name="T1" fmla="*/ 0 h 9144"/>
                            <a:gd name="T2" fmla="*/ 14526 w 1452626"/>
                            <a:gd name="T3" fmla="*/ 0 h 9144"/>
                            <a:gd name="T4" fmla="*/ 14526 w 1452626"/>
                            <a:gd name="T5" fmla="*/ 92 h 9144"/>
                            <a:gd name="T6" fmla="*/ 0 w 1452626"/>
                            <a:gd name="T7" fmla="*/ 92 h 9144"/>
                            <a:gd name="T8" fmla="*/ 0 w 1452626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52626"/>
                            <a:gd name="T16" fmla="*/ 0 h 9144"/>
                            <a:gd name="T17" fmla="*/ 1452626 w 1452626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52626" h="9144">
                              <a:moveTo>
                                <a:pt x="0" y="0"/>
                              </a:moveTo>
                              <a:lnTo>
                                <a:pt x="1452626" y="0"/>
                              </a:lnTo>
                              <a:lnTo>
                                <a:pt x="145262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01550694" name="Shape 34834"/>
                      <wps:cNvSpPr>
                        <a:spLocks/>
                      </wps:cNvSpPr>
                      <wps:spPr bwMode="auto">
                        <a:xfrm>
                          <a:off x="43866" y="7134"/>
                          <a:ext cx="92" cy="92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2 w 9144"/>
                            <a:gd name="T3" fmla="*/ 0 h 9144"/>
                            <a:gd name="T4" fmla="*/ 92 w 9144"/>
                            <a:gd name="T5" fmla="*/ 92 h 9144"/>
                            <a:gd name="T6" fmla="*/ 0 w 9144"/>
                            <a:gd name="T7" fmla="*/ 92 h 9144"/>
                            <a:gd name="T8" fmla="*/ 0 w 9144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9144"/>
                            <a:gd name="T17" fmla="*/ 9144 w 9144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39128125" name="Shape 34835"/>
                      <wps:cNvSpPr>
                        <a:spLocks/>
                      </wps:cNvSpPr>
                      <wps:spPr bwMode="auto">
                        <a:xfrm>
                          <a:off x="43958" y="7134"/>
                          <a:ext cx="14541" cy="92"/>
                        </a:xfrm>
                        <a:custGeom>
                          <a:avLst/>
                          <a:gdLst>
                            <a:gd name="T0" fmla="*/ 0 w 1454150"/>
                            <a:gd name="T1" fmla="*/ 0 h 9144"/>
                            <a:gd name="T2" fmla="*/ 14541 w 1454150"/>
                            <a:gd name="T3" fmla="*/ 0 h 9144"/>
                            <a:gd name="T4" fmla="*/ 14541 w 1454150"/>
                            <a:gd name="T5" fmla="*/ 92 h 9144"/>
                            <a:gd name="T6" fmla="*/ 0 w 1454150"/>
                            <a:gd name="T7" fmla="*/ 92 h 9144"/>
                            <a:gd name="T8" fmla="*/ 0 w 1454150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54150"/>
                            <a:gd name="T16" fmla="*/ 0 h 9144"/>
                            <a:gd name="T17" fmla="*/ 1454150 w 1454150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54150" h="9144">
                              <a:moveTo>
                                <a:pt x="0" y="0"/>
                              </a:moveTo>
                              <a:lnTo>
                                <a:pt x="1454150" y="0"/>
                              </a:lnTo>
                              <a:lnTo>
                                <a:pt x="14541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4892696" name="Rectangle 34310"/>
                      <wps:cNvSpPr>
                        <a:spLocks noChangeArrowheads="1"/>
                      </wps:cNvSpPr>
                      <wps:spPr bwMode="auto">
                        <a:xfrm>
                          <a:off x="685" y="7732"/>
                          <a:ext cx="7216" cy="1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E3C846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Świlcza 168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97886175" name="Rectangle 34311"/>
                      <wps:cNvSpPr>
                        <a:spLocks noChangeArrowheads="1"/>
                      </wps:cNvSpPr>
                      <wps:spPr bwMode="auto">
                        <a:xfrm>
                          <a:off x="6110" y="7551"/>
                          <a:ext cx="378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DC367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26086681" name="Rectangle 34312"/>
                      <wps:cNvSpPr>
                        <a:spLocks noChangeArrowheads="1"/>
                      </wps:cNvSpPr>
                      <wps:spPr bwMode="auto">
                        <a:xfrm>
                          <a:off x="685" y="8725"/>
                          <a:ext cx="1506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8FCAD7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85497769" name="Rectangle 34313"/>
                      <wps:cNvSpPr>
                        <a:spLocks noChangeArrowheads="1"/>
                      </wps:cNvSpPr>
                      <wps:spPr bwMode="auto">
                        <a:xfrm>
                          <a:off x="1813" y="8725"/>
                          <a:ext cx="452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992002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83910211" name="Rectangle 34315"/>
                      <wps:cNvSpPr>
                        <a:spLocks noChangeArrowheads="1"/>
                      </wps:cNvSpPr>
                      <wps:spPr bwMode="auto">
                        <a:xfrm>
                          <a:off x="3839" y="8906"/>
                          <a:ext cx="5339" cy="1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17AC03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Świlcza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97456260" name="Rectangle 34314"/>
                      <wps:cNvSpPr>
                        <a:spLocks noChangeArrowheads="1"/>
                      </wps:cNvSpPr>
                      <wps:spPr bwMode="auto">
                        <a:xfrm>
                          <a:off x="2148" y="8906"/>
                          <a:ext cx="2255" cy="1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35E2C9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072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308875190" name="Rectangle 34316"/>
                      <wps:cNvSpPr>
                        <a:spLocks noChangeArrowheads="1"/>
                      </wps:cNvSpPr>
                      <wps:spPr bwMode="auto">
                        <a:xfrm>
                          <a:off x="7863" y="8380"/>
                          <a:ext cx="518" cy="2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4EF33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50196781" name="Rectangle 34318"/>
                      <wps:cNvSpPr>
                        <a:spLocks noChangeArrowheads="1"/>
                      </wps:cNvSpPr>
                      <wps:spPr bwMode="auto">
                        <a:xfrm>
                          <a:off x="15315" y="7551"/>
                          <a:ext cx="9838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C3CCF2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pow. rzeszowski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39839208" name="Rectangle 34319"/>
                      <wps:cNvSpPr>
                        <a:spLocks noChangeArrowheads="1"/>
                      </wps:cNvSpPr>
                      <wps:spPr bwMode="auto">
                        <a:xfrm>
                          <a:off x="22710" y="7551"/>
                          <a:ext cx="378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74A70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23634652" name="Rectangle 34320"/>
                      <wps:cNvSpPr>
                        <a:spLocks noChangeArrowheads="1"/>
                      </wps:cNvSpPr>
                      <wps:spPr bwMode="auto">
                        <a:xfrm>
                          <a:off x="15315" y="8725"/>
                          <a:ext cx="11189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63E3A2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woj. podkarpackie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327219696" name="Rectangle 34321"/>
                      <wps:cNvSpPr>
                        <a:spLocks noChangeArrowheads="1"/>
                      </wps:cNvSpPr>
                      <wps:spPr bwMode="auto">
                        <a:xfrm>
                          <a:off x="23731" y="8380"/>
                          <a:ext cx="519" cy="2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5CB37D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90958129" name="Rectangle 34323"/>
                      <wps:cNvSpPr>
                        <a:spLocks noChangeArrowheads="1"/>
                      </wps:cNvSpPr>
                      <wps:spPr bwMode="auto">
                        <a:xfrm>
                          <a:off x="29934" y="7551"/>
                          <a:ext cx="4907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04393F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NIP 517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52269557" name="Rectangle 34324"/>
                      <wps:cNvSpPr>
                        <a:spLocks noChangeArrowheads="1"/>
                      </wps:cNvSpPr>
                      <wps:spPr bwMode="auto">
                        <a:xfrm>
                          <a:off x="33625" y="7551"/>
                          <a:ext cx="452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3543E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311241473" name="Rectangle 34325"/>
                      <wps:cNvSpPr>
                        <a:spLocks noChangeArrowheads="1"/>
                      </wps:cNvSpPr>
                      <wps:spPr bwMode="auto">
                        <a:xfrm>
                          <a:off x="33960" y="7551"/>
                          <a:ext cx="150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AD8A3B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48969381" name="Rectangle 34326"/>
                      <wps:cNvSpPr>
                        <a:spLocks noChangeArrowheads="1"/>
                      </wps:cNvSpPr>
                      <wps:spPr bwMode="auto">
                        <a:xfrm>
                          <a:off x="35088" y="7551"/>
                          <a:ext cx="452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54C34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96128029" name="Rectangle 34327"/>
                      <wps:cNvSpPr>
                        <a:spLocks noChangeArrowheads="1"/>
                      </wps:cNvSpPr>
                      <wps:spPr bwMode="auto">
                        <a:xfrm>
                          <a:off x="35423" y="7551"/>
                          <a:ext cx="150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938DAB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45428945" name="Rectangle 34328"/>
                      <wps:cNvSpPr>
                        <a:spLocks noChangeArrowheads="1"/>
                      </wps:cNvSpPr>
                      <wps:spPr bwMode="auto">
                        <a:xfrm>
                          <a:off x="36551" y="7551"/>
                          <a:ext cx="452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3A280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944453409" name="Rectangle 34330"/>
                      <wps:cNvSpPr>
                        <a:spLocks noChangeArrowheads="1"/>
                      </wps:cNvSpPr>
                      <wps:spPr bwMode="auto">
                        <a:xfrm>
                          <a:off x="38578" y="7551"/>
                          <a:ext cx="377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6F73C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78012141" name="Rectangle 34329"/>
                      <wps:cNvSpPr>
                        <a:spLocks noChangeArrowheads="1"/>
                      </wps:cNvSpPr>
                      <wps:spPr bwMode="auto">
                        <a:xfrm>
                          <a:off x="36886" y="7551"/>
                          <a:ext cx="225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65030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613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001719610" name="Rectangle 34331"/>
                      <wps:cNvSpPr>
                        <a:spLocks noChangeArrowheads="1"/>
                      </wps:cNvSpPr>
                      <wps:spPr bwMode="auto">
                        <a:xfrm>
                          <a:off x="38867" y="7551"/>
                          <a:ext cx="378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3E2762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17977691" name="Rectangle 34332"/>
                      <wps:cNvSpPr>
                        <a:spLocks noChangeArrowheads="1"/>
                      </wps:cNvSpPr>
                      <wps:spPr bwMode="auto">
                        <a:xfrm>
                          <a:off x="29934" y="8725"/>
                          <a:ext cx="12100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00A53D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REGON 690582140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31228185" name="Rectangle 34333"/>
                      <wps:cNvSpPr>
                        <a:spLocks noChangeArrowheads="1"/>
                      </wps:cNvSpPr>
                      <wps:spPr bwMode="auto">
                        <a:xfrm>
                          <a:off x="39035" y="8380"/>
                          <a:ext cx="518" cy="2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7C913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938277563" name="Rectangle 34335"/>
                      <wps:cNvSpPr>
                        <a:spLocks noChangeArrowheads="1"/>
                      </wps:cNvSpPr>
                      <wps:spPr bwMode="auto">
                        <a:xfrm>
                          <a:off x="50088" y="7551"/>
                          <a:ext cx="3693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093BC1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tel. 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172356779" name="Rectangle 34336"/>
                      <wps:cNvSpPr>
                        <a:spLocks noChangeArrowheads="1"/>
                      </wps:cNvSpPr>
                      <wps:spPr bwMode="auto">
                        <a:xfrm>
                          <a:off x="52861" y="7551"/>
                          <a:ext cx="453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C94D8E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233261866" name="Rectangle 34337"/>
                      <wps:cNvSpPr>
                        <a:spLocks noChangeArrowheads="1"/>
                      </wps:cNvSpPr>
                      <wps:spPr bwMode="auto">
                        <a:xfrm>
                          <a:off x="53197" y="7551"/>
                          <a:ext cx="150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555903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86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13109280" name="Rectangle 34338"/>
                      <wps:cNvSpPr>
                        <a:spLocks noChangeArrowheads="1"/>
                      </wps:cNvSpPr>
                      <wps:spPr bwMode="auto">
                        <a:xfrm>
                          <a:off x="54325" y="7551"/>
                          <a:ext cx="452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B78822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26695294" name="Rectangle 34339"/>
                      <wps:cNvSpPr>
                        <a:spLocks noChangeArrowheads="1"/>
                      </wps:cNvSpPr>
                      <wps:spPr bwMode="auto">
                        <a:xfrm>
                          <a:off x="54660" y="7551"/>
                          <a:ext cx="150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9BFDCD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07746415" name="Rectangle 34340"/>
                      <wps:cNvSpPr>
                        <a:spLocks noChangeArrowheads="1"/>
                      </wps:cNvSpPr>
                      <wps:spPr bwMode="auto">
                        <a:xfrm>
                          <a:off x="55788" y="7551"/>
                          <a:ext cx="452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4BF16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73508755" name="Rectangle 34341"/>
                      <wps:cNvSpPr>
                        <a:spLocks noChangeArrowheads="1"/>
                      </wps:cNvSpPr>
                      <wps:spPr bwMode="auto">
                        <a:xfrm>
                          <a:off x="56123" y="7551"/>
                          <a:ext cx="225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10729B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262526997" name="Rectangle 34342"/>
                      <wps:cNvSpPr>
                        <a:spLocks noChangeArrowheads="1"/>
                      </wps:cNvSpPr>
                      <wps:spPr bwMode="auto">
                        <a:xfrm>
                          <a:off x="57830" y="7551"/>
                          <a:ext cx="377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F19C5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832911215" name="Rectangle 34343"/>
                      <wps:cNvSpPr>
                        <a:spLocks noChangeArrowheads="1"/>
                      </wps:cNvSpPr>
                      <wps:spPr bwMode="auto">
                        <a:xfrm>
                          <a:off x="49813" y="8725"/>
                          <a:ext cx="4057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ACE8CB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fax. 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74393275" name="Rectangle 34344"/>
                      <wps:cNvSpPr>
                        <a:spLocks noChangeArrowheads="1"/>
                      </wps:cNvSpPr>
                      <wps:spPr bwMode="auto">
                        <a:xfrm>
                          <a:off x="52861" y="8725"/>
                          <a:ext cx="453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48B7F8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66215406" name="Rectangle 34345"/>
                      <wps:cNvSpPr>
                        <a:spLocks noChangeArrowheads="1"/>
                      </wps:cNvSpPr>
                      <wps:spPr bwMode="auto">
                        <a:xfrm>
                          <a:off x="53197" y="8725"/>
                          <a:ext cx="1505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E2449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86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48372761" name="Rectangle 34346"/>
                      <wps:cNvSpPr>
                        <a:spLocks noChangeArrowheads="1"/>
                      </wps:cNvSpPr>
                      <wps:spPr bwMode="auto">
                        <a:xfrm>
                          <a:off x="54325" y="8725"/>
                          <a:ext cx="452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14338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729883750" name="Rectangle 34347"/>
                      <wps:cNvSpPr>
                        <a:spLocks noChangeArrowheads="1"/>
                      </wps:cNvSpPr>
                      <wps:spPr bwMode="auto">
                        <a:xfrm>
                          <a:off x="54660" y="8725"/>
                          <a:ext cx="1505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3D23D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425806140" name="Rectangle 34348"/>
                      <wps:cNvSpPr>
                        <a:spLocks noChangeArrowheads="1"/>
                      </wps:cNvSpPr>
                      <wps:spPr bwMode="auto">
                        <a:xfrm>
                          <a:off x="55788" y="8725"/>
                          <a:ext cx="452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4DBF92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117952316" name="Rectangle 34349"/>
                      <wps:cNvSpPr>
                        <a:spLocks noChangeArrowheads="1"/>
                      </wps:cNvSpPr>
                      <wps:spPr bwMode="auto">
                        <a:xfrm>
                          <a:off x="56123" y="8725"/>
                          <a:ext cx="2255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FD831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157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82937703" name="Rectangle 34350"/>
                      <wps:cNvSpPr>
                        <a:spLocks noChangeArrowheads="1"/>
                      </wps:cNvSpPr>
                      <wps:spPr bwMode="auto">
                        <a:xfrm>
                          <a:off x="57830" y="8380"/>
                          <a:ext cx="518" cy="2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CF096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86068578" name="Shape 34836"/>
                      <wps:cNvSpPr>
                        <a:spLocks/>
                      </wps:cNvSpPr>
                      <wps:spPr bwMode="auto">
                        <a:xfrm>
                          <a:off x="14599" y="7546"/>
                          <a:ext cx="91" cy="2332"/>
                        </a:xfrm>
                        <a:custGeom>
                          <a:avLst/>
                          <a:gdLst>
                            <a:gd name="T0" fmla="*/ 0 w 9144"/>
                            <a:gd name="T1" fmla="*/ 0 h 233172"/>
                            <a:gd name="T2" fmla="*/ 91 w 9144"/>
                            <a:gd name="T3" fmla="*/ 0 h 233172"/>
                            <a:gd name="T4" fmla="*/ 91 w 9144"/>
                            <a:gd name="T5" fmla="*/ 2332 h 233172"/>
                            <a:gd name="T6" fmla="*/ 0 w 9144"/>
                            <a:gd name="T7" fmla="*/ 2332 h 233172"/>
                            <a:gd name="T8" fmla="*/ 0 w 9144"/>
                            <a:gd name="T9" fmla="*/ 0 h 233172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233172"/>
                            <a:gd name="T17" fmla="*/ 9144 w 9144"/>
                            <a:gd name="T18" fmla="*/ 233172 h 233172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23317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233172"/>
                              </a:lnTo>
                              <a:lnTo>
                                <a:pt x="0" y="2331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23912301" name="Shape 34837"/>
                      <wps:cNvSpPr>
                        <a:spLocks/>
                      </wps:cNvSpPr>
                      <wps:spPr bwMode="auto">
                        <a:xfrm>
                          <a:off x="29233" y="7546"/>
                          <a:ext cx="92" cy="2332"/>
                        </a:xfrm>
                        <a:custGeom>
                          <a:avLst/>
                          <a:gdLst>
                            <a:gd name="T0" fmla="*/ 0 w 9144"/>
                            <a:gd name="T1" fmla="*/ 0 h 233172"/>
                            <a:gd name="T2" fmla="*/ 92 w 9144"/>
                            <a:gd name="T3" fmla="*/ 0 h 233172"/>
                            <a:gd name="T4" fmla="*/ 92 w 9144"/>
                            <a:gd name="T5" fmla="*/ 2332 h 233172"/>
                            <a:gd name="T6" fmla="*/ 0 w 9144"/>
                            <a:gd name="T7" fmla="*/ 2332 h 233172"/>
                            <a:gd name="T8" fmla="*/ 0 w 9144"/>
                            <a:gd name="T9" fmla="*/ 0 h 233172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233172"/>
                            <a:gd name="T17" fmla="*/ 9144 w 9144"/>
                            <a:gd name="T18" fmla="*/ 233172 h 233172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23317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233172"/>
                              </a:lnTo>
                              <a:lnTo>
                                <a:pt x="0" y="2331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271373" name="Shape 34838"/>
                      <wps:cNvSpPr>
                        <a:spLocks/>
                      </wps:cNvSpPr>
                      <wps:spPr bwMode="auto">
                        <a:xfrm>
                          <a:off x="43851" y="7546"/>
                          <a:ext cx="91" cy="2332"/>
                        </a:xfrm>
                        <a:custGeom>
                          <a:avLst/>
                          <a:gdLst>
                            <a:gd name="T0" fmla="*/ 0 w 9144"/>
                            <a:gd name="T1" fmla="*/ 0 h 233172"/>
                            <a:gd name="T2" fmla="*/ 91 w 9144"/>
                            <a:gd name="T3" fmla="*/ 0 h 233172"/>
                            <a:gd name="T4" fmla="*/ 91 w 9144"/>
                            <a:gd name="T5" fmla="*/ 2332 h 233172"/>
                            <a:gd name="T6" fmla="*/ 0 w 9144"/>
                            <a:gd name="T7" fmla="*/ 2332 h 233172"/>
                            <a:gd name="T8" fmla="*/ 0 w 9144"/>
                            <a:gd name="T9" fmla="*/ 0 h 233172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233172"/>
                            <a:gd name="T17" fmla="*/ 9144 w 9144"/>
                            <a:gd name="T18" fmla="*/ 233172 h 233172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23317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233172"/>
                              </a:lnTo>
                              <a:lnTo>
                                <a:pt x="0" y="2331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8252060" name="Rectangle 34351"/>
                      <wps:cNvSpPr>
                        <a:spLocks noChangeArrowheads="1"/>
                      </wps:cNvSpPr>
                      <wps:spPr bwMode="auto">
                        <a:xfrm>
                          <a:off x="57830" y="9872"/>
                          <a:ext cx="95" cy="3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5251DD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249719277" name="Shape 34839"/>
                      <wps:cNvSpPr>
                        <a:spLocks/>
                      </wps:cNvSpPr>
                      <wps:spPr bwMode="auto">
                        <a:xfrm>
                          <a:off x="0" y="10182"/>
                          <a:ext cx="14615" cy="183"/>
                        </a:xfrm>
                        <a:custGeom>
                          <a:avLst/>
                          <a:gdLst>
                            <a:gd name="T0" fmla="*/ 0 w 1461516"/>
                            <a:gd name="T1" fmla="*/ 0 h 18288"/>
                            <a:gd name="T2" fmla="*/ 14615 w 1461516"/>
                            <a:gd name="T3" fmla="*/ 0 h 18288"/>
                            <a:gd name="T4" fmla="*/ 14615 w 1461516"/>
                            <a:gd name="T5" fmla="*/ 183 h 18288"/>
                            <a:gd name="T6" fmla="*/ 0 w 1461516"/>
                            <a:gd name="T7" fmla="*/ 183 h 18288"/>
                            <a:gd name="T8" fmla="*/ 0 w 1461516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61516"/>
                            <a:gd name="T16" fmla="*/ 0 h 18288"/>
                            <a:gd name="T17" fmla="*/ 1461516 w 1461516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61516" h="18288">
                              <a:moveTo>
                                <a:pt x="0" y="0"/>
                              </a:moveTo>
                              <a:lnTo>
                                <a:pt x="1461516" y="0"/>
                              </a:lnTo>
                              <a:lnTo>
                                <a:pt x="146151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8309285" name="Shape 34840"/>
                      <wps:cNvSpPr>
                        <a:spLocks/>
                      </wps:cNvSpPr>
                      <wps:spPr bwMode="auto">
                        <a:xfrm>
                          <a:off x="14614" y="10182"/>
                          <a:ext cx="183" cy="183"/>
                        </a:xfrm>
                        <a:custGeom>
                          <a:avLst/>
                          <a:gdLst>
                            <a:gd name="T0" fmla="*/ 0 w 18288"/>
                            <a:gd name="T1" fmla="*/ 0 h 18288"/>
                            <a:gd name="T2" fmla="*/ 183 w 18288"/>
                            <a:gd name="T3" fmla="*/ 0 h 18288"/>
                            <a:gd name="T4" fmla="*/ 183 w 18288"/>
                            <a:gd name="T5" fmla="*/ 183 h 18288"/>
                            <a:gd name="T6" fmla="*/ 0 w 18288"/>
                            <a:gd name="T7" fmla="*/ 183 h 18288"/>
                            <a:gd name="T8" fmla="*/ 0 w 18288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8288"/>
                            <a:gd name="T16" fmla="*/ 0 h 18288"/>
                            <a:gd name="T17" fmla="*/ 18288 w 18288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8288" h="18288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05765076" name="Shape 34841"/>
                      <wps:cNvSpPr>
                        <a:spLocks/>
                      </wps:cNvSpPr>
                      <wps:spPr bwMode="auto">
                        <a:xfrm>
                          <a:off x="14797" y="10182"/>
                          <a:ext cx="14450" cy="183"/>
                        </a:xfrm>
                        <a:custGeom>
                          <a:avLst/>
                          <a:gdLst>
                            <a:gd name="T0" fmla="*/ 0 w 1445006"/>
                            <a:gd name="T1" fmla="*/ 0 h 18288"/>
                            <a:gd name="T2" fmla="*/ 14450 w 1445006"/>
                            <a:gd name="T3" fmla="*/ 0 h 18288"/>
                            <a:gd name="T4" fmla="*/ 14450 w 1445006"/>
                            <a:gd name="T5" fmla="*/ 183 h 18288"/>
                            <a:gd name="T6" fmla="*/ 0 w 1445006"/>
                            <a:gd name="T7" fmla="*/ 183 h 18288"/>
                            <a:gd name="T8" fmla="*/ 0 w 1445006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45006"/>
                            <a:gd name="T16" fmla="*/ 0 h 18288"/>
                            <a:gd name="T17" fmla="*/ 1445006 w 1445006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45006" h="18288">
                              <a:moveTo>
                                <a:pt x="0" y="0"/>
                              </a:moveTo>
                              <a:lnTo>
                                <a:pt x="1445006" y="0"/>
                              </a:lnTo>
                              <a:lnTo>
                                <a:pt x="144500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6667191" name="Shape 34842"/>
                      <wps:cNvSpPr>
                        <a:spLocks/>
                      </wps:cNvSpPr>
                      <wps:spPr bwMode="auto">
                        <a:xfrm>
                          <a:off x="29248" y="10182"/>
                          <a:ext cx="183" cy="183"/>
                        </a:xfrm>
                        <a:custGeom>
                          <a:avLst/>
                          <a:gdLst>
                            <a:gd name="T0" fmla="*/ 0 w 18288"/>
                            <a:gd name="T1" fmla="*/ 0 h 18288"/>
                            <a:gd name="T2" fmla="*/ 183 w 18288"/>
                            <a:gd name="T3" fmla="*/ 0 h 18288"/>
                            <a:gd name="T4" fmla="*/ 183 w 18288"/>
                            <a:gd name="T5" fmla="*/ 183 h 18288"/>
                            <a:gd name="T6" fmla="*/ 0 w 18288"/>
                            <a:gd name="T7" fmla="*/ 183 h 18288"/>
                            <a:gd name="T8" fmla="*/ 0 w 18288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8288"/>
                            <a:gd name="T16" fmla="*/ 0 h 18288"/>
                            <a:gd name="T17" fmla="*/ 18288 w 18288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8288" h="18288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4113305" name="Shape 34843"/>
                      <wps:cNvSpPr>
                        <a:spLocks/>
                      </wps:cNvSpPr>
                      <wps:spPr bwMode="auto">
                        <a:xfrm>
                          <a:off x="29431" y="10182"/>
                          <a:ext cx="14435" cy="183"/>
                        </a:xfrm>
                        <a:custGeom>
                          <a:avLst/>
                          <a:gdLst>
                            <a:gd name="T0" fmla="*/ 0 w 1443482"/>
                            <a:gd name="T1" fmla="*/ 0 h 18288"/>
                            <a:gd name="T2" fmla="*/ 14435 w 1443482"/>
                            <a:gd name="T3" fmla="*/ 0 h 18288"/>
                            <a:gd name="T4" fmla="*/ 14435 w 1443482"/>
                            <a:gd name="T5" fmla="*/ 183 h 18288"/>
                            <a:gd name="T6" fmla="*/ 0 w 1443482"/>
                            <a:gd name="T7" fmla="*/ 183 h 18288"/>
                            <a:gd name="T8" fmla="*/ 0 w 1443482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43482"/>
                            <a:gd name="T16" fmla="*/ 0 h 18288"/>
                            <a:gd name="T17" fmla="*/ 1443482 w 1443482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43482" h="18288">
                              <a:moveTo>
                                <a:pt x="0" y="0"/>
                              </a:moveTo>
                              <a:lnTo>
                                <a:pt x="1443482" y="0"/>
                              </a:lnTo>
                              <a:lnTo>
                                <a:pt x="1443482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52608827" name="Shape 34844"/>
                      <wps:cNvSpPr>
                        <a:spLocks/>
                      </wps:cNvSpPr>
                      <wps:spPr bwMode="auto">
                        <a:xfrm>
                          <a:off x="43866" y="10182"/>
                          <a:ext cx="183" cy="183"/>
                        </a:xfrm>
                        <a:custGeom>
                          <a:avLst/>
                          <a:gdLst>
                            <a:gd name="T0" fmla="*/ 0 w 18288"/>
                            <a:gd name="T1" fmla="*/ 0 h 18288"/>
                            <a:gd name="T2" fmla="*/ 183 w 18288"/>
                            <a:gd name="T3" fmla="*/ 0 h 18288"/>
                            <a:gd name="T4" fmla="*/ 183 w 18288"/>
                            <a:gd name="T5" fmla="*/ 183 h 18288"/>
                            <a:gd name="T6" fmla="*/ 0 w 18288"/>
                            <a:gd name="T7" fmla="*/ 183 h 18288"/>
                            <a:gd name="T8" fmla="*/ 0 w 18288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8288"/>
                            <a:gd name="T16" fmla="*/ 0 h 18288"/>
                            <a:gd name="T17" fmla="*/ 18288 w 18288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8288" h="18288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1292580" name="Shape 34845"/>
                      <wps:cNvSpPr>
                        <a:spLocks/>
                      </wps:cNvSpPr>
                      <wps:spPr bwMode="auto">
                        <a:xfrm>
                          <a:off x="44049" y="10182"/>
                          <a:ext cx="14450" cy="183"/>
                        </a:xfrm>
                        <a:custGeom>
                          <a:avLst/>
                          <a:gdLst>
                            <a:gd name="T0" fmla="*/ 0 w 1445006"/>
                            <a:gd name="T1" fmla="*/ 0 h 18288"/>
                            <a:gd name="T2" fmla="*/ 14450 w 1445006"/>
                            <a:gd name="T3" fmla="*/ 0 h 18288"/>
                            <a:gd name="T4" fmla="*/ 14450 w 1445006"/>
                            <a:gd name="T5" fmla="*/ 183 h 18288"/>
                            <a:gd name="T6" fmla="*/ 0 w 1445006"/>
                            <a:gd name="T7" fmla="*/ 183 h 18288"/>
                            <a:gd name="T8" fmla="*/ 0 w 1445006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45006"/>
                            <a:gd name="T16" fmla="*/ 0 h 18288"/>
                            <a:gd name="T17" fmla="*/ 1445006 w 1445006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45006" h="18288">
                              <a:moveTo>
                                <a:pt x="0" y="0"/>
                              </a:moveTo>
                              <a:lnTo>
                                <a:pt x="1445006" y="0"/>
                              </a:lnTo>
                              <a:lnTo>
                                <a:pt x="144500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139601998" name="Picture 3430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89" y="0"/>
                          <a:ext cx="16287" cy="619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0B9F0BD" id="Group 34287" o:spid="_x0000_s1026" style="position:absolute;left:0;text-align:left;margin-left:65.4pt;margin-top:35.4pt;width:460.65pt;height:81.6pt;z-index:251658240;mso-position-horizontal-relative:page;mso-position-vertical-relative:page" coordsize="58499,103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">
              <v:rect id="Rectangle 34308" o:spid="_x0000_s1027" style="position:absolute;left:17072;top:5229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" filled="f" stroked="f">
                <v:textbox inset="0,0,0,0">
                  <w:txbxContent>
                    <w:p w14:paraId="331ECF96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34306" o:spid="_x0000_s1028" style="position:absolute;left:57814;top:114;width:193;height: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" filled="f" stroked="f">
                <v:textbox inset="0,0,0,0">
                  <w:txbxContent>
                    <w:p w14:paraId="053A3E49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10"/>
                        </w:rPr>
                        <w:t xml:space="preserve"> </w:t>
                      </w:r>
                    </w:p>
                  </w:txbxContent>
                </v:textbox>
              </v:rect>
              <v:rect id="Rectangle 34307" o:spid="_x0000_s1029" style="position:absolute;left:57814;top:891;width:193;height: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" filled="f" stroked="f">
                <v:textbox inset="0,0,0,0">
                  <w:txbxContent>
                    <w:p w14:paraId="4E964EAD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10"/>
                        </w:rPr>
                        <w:t xml:space="preserve"> </w:t>
                      </w:r>
                    </w:p>
                  </w:txbxContent>
                </v:textbox>
              </v:rect>
              <v:rect id="Rectangle 34309" o:spid="_x0000_s1030" style="position:absolute;left:685;top:7275;width:78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" filled="f" stroked="f">
                <v:textbox inset="0,0,0,0">
                  <w:txbxContent>
                    <w:p w14:paraId="15857145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v:rect id="Rectangle 34317" o:spid="_x0000_s1031" style="position:absolute;left:15315;top:7275;width:78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" filled="f" stroked="f">
                <v:textbox inset="0,0,0,0">
                  <w:txbxContent>
                    <w:p w14:paraId="19066BF6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v:rect id="Rectangle 34322" o:spid="_x0000_s1032" style="position:absolute;left:29934;top:7275;width:78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" filled="f" stroked="f">
                <v:textbox inset="0,0,0,0">
                  <w:txbxContent>
                    <w:p w14:paraId="11B9AA92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v:rect id="Rectangle 34334" o:spid="_x0000_s1033" style="position:absolute;left:57830;top:7275;width:78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" filled="f" stroked="f">
                <v:textbox inset="0,0,0,0">
                  <w:txbxContent>
                    <w:p w14:paraId="6F43B158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v:shape id="Shape 34829" o:spid="_x0000_s1034" style="position:absolute;top:7134;width:14615;height:92;visibility:visible;mso-wrap-style:square;v-text-anchor:top" coordsize="146151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" path="m,l1461516,r,9144l,9144,,e" fillcolor="#3e959f" stroked="f" strokeweight="0">
                <v:stroke miterlimit="83231f" joinstyle="miter"/>
                <v:path arrowok="t" o:connecttype="custom" o:connectlocs="0,0;146,0;146,1;0,1;0,0" o:connectangles="0,0,0,0,0" textboxrect="0,0,1461516,9144"/>
              </v:shape>
              <v:shape id="Shape 34830" o:spid="_x0000_s1035" style="position:absolute;left:14614;top:7134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" path="m,l9144,r,9144l,9144,,e" fillcolor="#3e959f" stroked="f" strokeweight="0">
                <v:stroke miterlimit="83231f" joinstyle="miter"/>
                <v:path arrowok="t" o:connecttype="custom" o:connectlocs="0,0;1,0;1,1;0,1;0,0" o:connectangles="0,0,0,0,0" textboxrect="0,0,9144,9144"/>
              </v:shape>
              <v:shape id="Shape 34831" o:spid="_x0000_s1036" style="position:absolute;left:14706;top:7134;width:14541;height:92;visibility:visible;mso-wrap-style:square;v-text-anchor:top" coordsize="14541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" path="m,l1454150,r,9144l,9144,,e" fillcolor="#3e959f" stroked="f" strokeweight="0">
                <v:stroke miterlimit="83231f" joinstyle="miter"/>
                <v:path arrowok="t" o:connecttype="custom" o:connectlocs="0,0;145,0;145,1;0,1;0,0" o:connectangles="0,0,0,0,0" textboxrect="0,0,1454150,9144"/>
              </v:shape>
              <v:shape id="Shape 34832" o:spid="_x0000_s1037" style="position:absolute;left:29248;top:7134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" path="m,l9144,r,9144l,9144,,e" fillcolor="#3e959f" stroked="f" strokeweight="0">
                <v:stroke miterlimit="83231f" joinstyle="miter"/>
                <v:path arrowok="t" o:connecttype="custom" o:connectlocs="0,0;1,0;1,1;0,1;0,0" o:connectangles="0,0,0,0,0" textboxrect="0,0,9144,9144"/>
              </v:shape>
              <v:shape id="Shape 34833" o:spid="_x0000_s1038" style="position:absolute;left:29340;top:7134;width:14526;height:92;visibility:visible;mso-wrap-style:square;v-text-anchor:top" coordsize="14526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" path="m,l1452626,r,9144l,9144,,e" fillcolor="#3e959f" stroked="f" strokeweight="0">
                <v:stroke miterlimit="83231f" joinstyle="miter"/>
                <v:path arrowok="t" o:connecttype="custom" o:connectlocs="0,0;145,0;145,1;0,1;0,0" o:connectangles="0,0,0,0,0" textboxrect="0,0,1452626,9144"/>
              </v:shape>
              <v:shape id="Shape 34834" o:spid="_x0000_s1039" style="position:absolute;left:43866;top:7134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" path="m,l9144,r,9144l,9144,,e" fillcolor="#3e959f" stroked="f" strokeweight="0">
                <v:stroke miterlimit="83231f" joinstyle="miter"/>
                <v:path arrowok="t" o:connecttype="custom" o:connectlocs="0,0;1,0;1,1;0,1;0,0" o:connectangles="0,0,0,0,0" textboxrect="0,0,9144,9144"/>
              </v:shape>
              <v:shape id="Shape 34835" o:spid="_x0000_s1040" style="position:absolute;left:43958;top:7134;width:14541;height:92;visibility:visible;mso-wrap-style:square;v-text-anchor:top" coordsize="14541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" path="m,l1454150,r,9144l,9144,,e" fillcolor="#3e959f" stroked="f" strokeweight="0">
                <v:stroke miterlimit="83231f" joinstyle="miter"/>
                <v:path arrowok="t" o:connecttype="custom" o:connectlocs="0,0;145,0;145,1;0,1;0,0" o:connectangles="0,0,0,0,0" textboxrect="0,0,1454150,9144"/>
              </v:shape>
              <v:rect id="Rectangle 34310" o:spid="_x0000_s1041" style="position:absolute;left:685;top:7732;width:721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" filled="f" stroked="f">
                <v:textbox inset="0,0,0,0">
                  <w:txbxContent>
                    <w:p w14:paraId="36E3C846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Świlcza 168</w:t>
                      </w:r>
                    </w:p>
                  </w:txbxContent>
                </v:textbox>
              </v:rect>
              <v:rect id="Rectangle 34311" o:spid="_x0000_s1042" style="position:absolute;left:6110;top:7551;width:378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" filled="f" stroked="f">
                <v:textbox inset="0,0,0,0">
                  <w:txbxContent>
                    <w:p w14:paraId="62EDC367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34312" o:spid="_x0000_s1043" style="position:absolute;left:685;top:8725;width:1506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" filled="f" stroked="f">
                <v:textbox inset="0,0,0,0">
                  <w:txbxContent>
                    <w:p w14:paraId="5D8FCAD7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36</w:t>
                      </w:r>
                    </w:p>
                  </w:txbxContent>
                </v:textbox>
              </v:rect>
              <v:rect id="Rectangle 34313" o:spid="_x0000_s1044" style="position:absolute;left:1813;top:8725;width:452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" filled="f" stroked="f">
                <v:textbox inset="0,0,0,0">
                  <w:txbxContent>
                    <w:p w14:paraId="01992002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315" o:spid="_x0000_s1045" style="position:absolute;left:3839;top:8906;width:5339;height:1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" filled="f" stroked="f">
                <v:textbox inset="0,0,0,0">
                  <w:txbxContent>
                    <w:p w14:paraId="0C17AC03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Świlcza </w:t>
                      </w:r>
                    </w:p>
                  </w:txbxContent>
                </v:textbox>
              </v:rect>
              <v:rect id="Rectangle 34314" o:spid="_x0000_s1046" style="position:absolute;left:2148;top:8906;width:2255;height:1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" filled="f" stroked="f">
                <v:textbox inset="0,0,0,0">
                  <w:txbxContent>
                    <w:p w14:paraId="3235E2C9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072</w:t>
                      </w:r>
                    </w:p>
                  </w:txbxContent>
                </v:textbox>
              </v:rect>
              <v:rect id="Rectangle 34316" o:spid="_x0000_s1047" style="position:absolute;left:7863;top:8380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" filled="f" stroked="f">
                <v:textbox inset="0,0,0,0">
                  <w:txbxContent>
                    <w:p w14:paraId="2994EF33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34318" o:spid="_x0000_s1048" style="position:absolute;left:15315;top:7551;width:9838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" filled="f" stroked="f">
                <v:textbox inset="0,0,0,0">
                  <w:txbxContent>
                    <w:p w14:paraId="62C3CCF2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pow. rzeszowski</w:t>
                      </w:r>
                    </w:p>
                  </w:txbxContent>
                </v:textbox>
              </v:rect>
              <v:rect id="Rectangle 34319" o:spid="_x0000_s1049" style="position:absolute;left:22710;top:7551;width:378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" filled="f" stroked="f">
                <v:textbox inset="0,0,0,0">
                  <w:txbxContent>
                    <w:p w14:paraId="17274A70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34320" o:spid="_x0000_s1050" style="position:absolute;left:15315;top:8725;width:11189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" filled="f" stroked="f">
                <v:textbox inset="0,0,0,0">
                  <w:txbxContent>
                    <w:p w14:paraId="3D63E3A2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woj. podkarpackie </w:t>
                      </w:r>
                    </w:p>
                  </w:txbxContent>
                </v:textbox>
              </v:rect>
              <v:rect id="Rectangle 34321" o:spid="_x0000_s1051" style="position:absolute;left:23731;top:8380;width:519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" filled="f" stroked="f">
                <v:textbox inset="0,0,0,0">
                  <w:txbxContent>
                    <w:p w14:paraId="495CB37D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34323" o:spid="_x0000_s1052" style="position:absolute;left:29934;top:7551;width:4907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" filled="f" stroked="f">
                <v:textbox inset="0,0,0,0">
                  <w:txbxContent>
                    <w:p w14:paraId="3F04393F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NIP 517</w:t>
                      </w:r>
                    </w:p>
                  </w:txbxContent>
                </v:textbox>
              </v:rect>
              <v:rect id="Rectangle 34324" o:spid="_x0000_s1053" style="position:absolute;left:33625;top:7551;width:452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" filled="f" stroked="f">
                <v:textbox inset="0,0,0,0">
                  <w:txbxContent>
                    <w:p w14:paraId="60A3543E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325" o:spid="_x0000_s1054" style="position:absolute;left:33960;top:7551;width:150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" filled="f" stroked="f">
                <v:textbox inset="0,0,0,0">
                  <w:txbxContent>
                    <w:p w14:paraId="5CAD8A3B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00</w:t>
                      </w:r>
                    </w:p>
                  </w:txbxContent>
                </v:textbox>
              </v:rect>
              <v:rect id="Rectangle 34326" o:spid="_x0000_s1055" style="position:absolute;left:35088;top:7551;width:452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" filled="f" stroked="f">
                <v:textbox inset="0,0,0,0">
                  <w:txbxContent>
                    <w:p w14:paraId="07054C34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327" o:spid="_x0000_s1056" style="position:absolute;left:35423;top:7551;width:150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" filled="f" stroked="f">
                <v:textbox inset="0,0,0,0">
                  <w:txbxContent>
                    <w:p w14:paraId="1D938DAB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45</w:t>
                      </w:r>
                    </w:p>
                  </w:txbxContent>
                </v:textbox>
              </v:rect>
              <v:rect id="Rectangle 34328" o:spid="_x0000_s1057" style="position:absolute;left:36551;top:7551;width:452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" filled="f" stroked="f">
                <v:textbox inset="0,0,0,0">
                  <w:txbxContent>
                    <w:p w14:paraId="02B3A280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330" o:spid="_x0000_s1058" style="position:absolute;left:38578;top:7551;width:377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" filled="f" stroked="f">
                <v:textbox inset="0,0,0,0">
                  <w:txbxContent>
                    <w:p w14:paraId="4CD6F73C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34329" o:spid="_x0000_s1059" style="position:absolute;left:36886;top:7551;width:225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" filled="f" stroked="f">
                <v:textbox inset="0,0,0,0">
                  <w:txbxContent>
                    <w:p w14:paraId="04465030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613</w:t>
                      </w:r>
                    </w:p>
                  </w:txbxContent>
                </v:textbox>
              </v:rect>
              <v:rect id="Rectangle 34331" o:spid="_x0000_s1060" style="position:absolute;left:38867;top:7551;width:378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" filled="f" stroked="f">
                <v:textbox inset="0,0,0,0">
                  <w:txbxContent>
                    <w:p w14:paraId="5C3E2762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34332" o:spid="_x0000_s1061" style="position:absolute;left:29934;top:8725;width:12100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" filled="f" stroked="f">
                <v:textbox inset="0,0,0,0">
                  <w:txbxContent>
                    <w:p w14:paraId="7300A53D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REGON 690582140</w:t>
                      </w:r>
                    </w:p>
                  </w:txbxContent>
                </v:textbox>
              </v:rect>
              <v:rect id="Rectangle 34333" o:spid="_x0000_s1062" style="position:absolute;left:39035;top:8380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" filled="f" stroked="f">
                <v:textbox inset="0,0,0,0">
                  <w:txbxContent>
                    <w:p w14:paraId="1877C913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34335" o:spid="_x0000_s1063" style="position:absolute;left:50088;top:7551;width:3693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" filled="f" stroked="f">
                <v:textbox inset="0,0,0,0">
                  <w:txbxContent>
                    <w:p w14:paraId="5C093BC1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tel. 17</w:t>
                      </w:r>
                    </w:p>
                  </w:txbxContent>
                </v:textbox>
              </v:rect>
              <v:rect id="Rectangle 34336" o:spid="_x0000_s1064" style="position:absolute;left:52861;top:7551;width:453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" filled="f" stroked="f">
                <v:textbox inset="0,0,0,0">
                  <w:txbxContent>
                    <w:p w14:paraId="44C94D8E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337" o:spid="_x0000_s1065" style="position:absolute;left:53197;top:7551;width:150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" filled="f" stroked="f">
                <v:textbox inset="0,0,0,0">
                  <w:txbxContent>
                    <w:p w14:paraId="1A555903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86</w:t>
                      </w:r>
                    </w:p>
                  </w:txbxContent>
                </v:textbox>
              </v:rect>
              <v:rect id="Rectangle 34338" o:spid="_x0000_s1066" style="position:absolute;left:54325;top:7551;width:452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" filled="f" stroked="f">
                <v:textbox inset="0,0,0,0">
                  <w:txbxContent>
                    <w:p w14:paraId="7DB78822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339" o:spid="_x0000_s1067" style="position:absolute;left:54660;top:7551;width:150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" filled="f" stroked="f">
                <v:textbox inset="0,0,0,0">
                  <w:txbxContent>
                    <w:p w14:paraId="499BFDCD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70</w:t>
                      </w:r>
                    </w:p>
                  </w:txbxContent>
                </v:textbox>
              </v:rect>
              <v:rect id="Rectangle 34340" o:spid="_x0000_s1068" style="position:absolute;left:55788;top:7551;width:452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" filled="f" stroked="f">
                <v:textbox inset="0,0,0,0">
                  <w:txbxContent>
                    <w:p w14:paraId="2C84BF16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341" o:spid="_x0000_s1069" style="position:absolute;left:56123;top:7551;width:225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" filled="f" stroked="f">
                <v:textbox inset="0,0,0,0">
                  <w:txbxContent>
                    <w:p w14:paraId="4910729B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100</w:t>
                      </w:r>
                    </w:p>
                  </w:txbxContent>
                </v:textbox>
              </v:rect>
              <v:rect id="Rectangle 34342" o:spid="_x0000_s1070" style="position:absolute;left:57830;top:7551;width:377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" filled="f" stroked="f">
                <v:textbox inset="0,0,0,0">
                  <w:txbxContent>
                    <w:p w14:paraId="60CF19C5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34343" o:spid="_x0000_s1071" style="position:absolute;left:49813;top:8725;width:405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" filled="f" stroked="f">
                <v:textbox inset="0,0,0,0">
                  <w:txbxContent>
                    <w:p w14:paraId="55ACE8CB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fax. 17</w:t>
                      </w:r>
                    </w:p>
                  </w:txbxContent>
                </v:textbox>
              </v:rect>
              <v:rect id="Rectangle 34344" o:spid="_x0000_s1072" style="position:absolute;left:52861;top:8725;width:453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" filled="f" stroked="f">
                <v:textbox inset="0,0,0,0">
                  <w:txbxContent>
                    <w:p w14:paraId="6B48B7F8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345" o:spid="_x0000_s1073" style="position:absolute;left:53197;top:8725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" filled="f" stroked="f">
                <v:textbox inset="0,0,0,0">
                  <w:txbxContent>
                    <w:p w14:paraId="62EE2449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86</w:t>
                      </w:r>
                    </w:p>
                  </w:txbxContent>
                </v:textbox>
              </v:rect>
              <v:rect id="Rectangle 34346" o:spid="_x0000_s1074" style="position:absolute;left:54325;top:8725;width:452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" filled="f" stroked="f">
                <v:textbox inset="0,0,0,0">
                  <w:txbxContent>
                    <w:p w14:paraId="56E14338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347" o:spid="_x0000_s1075" style="position:absolute;left:54660;top:8725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" filled="f" stroked="f">
                <v:textbox inset="0,0,0,0">
                  <w:txbxContent>
                    <w:p w14:paraId="1C53D23D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70</w:t>
                      </w:r>
                    </w:p>
                  </w:txbxContent>
                </v:textbox>
              </v:rect>
              <v:rect id="Rectangle 34348" o:spid="_x0000_s1076" style="position:absolute;left:55788;top:8725;width:452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" filled="f" stroked="f">
                <v:textbox inset="0,0,0,0">
                  <w:txbxContent>
                    <w:p w14:paraId="004DBF92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349" o:spid="_x0000_s1077" style="position:absolute;left:56123;top:8725;width:225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" filled="f" stroked="f">
                <v:textbox inset="0,0,0,0">
                  <w:txbxContent>
                    <w:p w14:paraId="399FD831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157</w:t>
                      </w:r>
                    </w:p>
                  </w:txbxContent>
                </v:textbox>
              </v:rect>
              <v:rect id="Rectangle 34350" o:spid="_x0000_s1078" style="position:absolute;left:57830;top:8380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" filled="f" stroked="f">
                <v:textbox inset="0,0,0,0">
                  <w:txbxContent>
                    <w:p w14:paraId="592CF096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34836" o:spid="_x0000_s1079" style="position:absolute;left:14599;top:7546;width:91;height:2332;visibility:visible;mso-wrap-style:square;v-text-anchor:top" coordsize="9144,23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" path="m,l9144,r,233172l,233172,,e" fillcolor="#3e959f" stroked="f" strokeweight="0">
                <v:stroke miterlimit="83231f" joinstyle="miter"/>
                <v:path arrowok="t" o:connecttype="custom" o:connectlocs="0,0;1,0;1,23;0,23;0,0" o:connectangles="0,0,0,0,0" textboxrect="0,0,9144,233172"/>
              </v:shape>
              <v:shape id="Shape 34837" o:spid="_x0000_s1080" style="position:absolute;left:29233;top:7546;width:92;height:2332;visibility:visible;mso-wrap-style:square;v-text-anchor:top" coordsize="9144,23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" path="m,l9144,r,233172l,233172,,e" fillcolor="#3e959f" stroked="f" strokeweight="0">
                <v:stroke miterlimit="83231f" joinstyle="miter"/>
                <v:path arrowok="t" o:connecttype="custom" o:connectlocs="0,0;1,0;1,23;0,23;0,0" o:connectangles="0,0,0,0,0" textboxrect="0,0,9144,233172"/>
              </v:shape>
              <v:shape id="Shape 34838" o:spid="_x0000_s1081" style="position:absolute;left:43851;top:7546;width:91;height:2332;visibility:visible;mso-wrap-style:square;v-text-anchor:top" coordsize="9144,23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" path="m,l9144,r,233172l,233172,,e" fillcolor="#3e959f" stroked="f" strokeweight="0">
                <v:stroke miterlimit="83231f" joinstyle="miter"/>
                <v:path arrowok="t" o:connecttype="custom" o:connectlocs="0,0;1,0;1,23;0,23;0,0" o:connectangles="0,0,0,0,0" textboxrect="0,0,9144,233172"/>
              </v:shape>
              <v:rect id="Rectangle 34351" o:spid="_x0000_s1082" style="position:absolute;left:57830;top:9872;width:95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" filled="f" stroked="f">
                <v:textbox inset="0,0,0,0">
                  <w:txbxContent>
                    <w:p w14:paraId="785251DD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v:shape id="Shape 34839" o:spid="_x0000_s1083" style="position:absolute;top:10182;width:14615;height:183;visibility:visible;mso-wrap-style:square;v-text-anchor:top" coordsize="1461516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" path="m,l1461516,r,18288l,18288,,e" fillcolor="#3e959f" stroked="f" strokeweight="0">
                <v:stroke miterlimit="83231f" joinstyle="miter"/>
                <v:path arrowok="t" o:connecttype="custom" o:connectlocs="0,0;146,0;146,2;0,2;0,0" o:connectangles="0,0,0,0,0" textboxrect="0,0,1461516,18288"/>
              </v:shape>
              <v:shape id="Shape 34840" o:spid="_x0000_s1084" style="position:absolute;left:14614;top:10182;width:183;height:183;visibility:visible;mso-wrap-style:square;v-text-anchor:top" coordsize="18288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" path="m,l18288,r,18288l,18288,,e" fillcolor="#3e959f" stroked="f" strokeweight="0">
                <v:stroke miterlimit="83231f" joinstyle="miter"/>
                <v:path arrowok="t" o:connecttype="custom" o:connectlocs="0,0;2,0;2,2;0,2;0,0" o:connectangles="0,0,0,0,0" textboxrect="0,0,18288,18288"/>
              </v:shape>
              <v:shape id="Shape 34841" o:spid="_x0000_s1085" style="position:absolute;left:14797;top:10182;width:14450;height:183;visibility:visible;mso-wrap-style:square;v-text-anchor:top" coordsize="1445006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" path="m,l1445006,r,18288l,18288,,e" fillcolor="#3e959f" stroked="f" strokeweight="0">
                <v:stroke miterlimit="83231f" joinstyle="miter"/>
                <v:path arrowok="t" o:connecttype="custom" o:connectlocs="0,0;144,0;144,2;0,2;0,0" o:connectangles="0,0,0,0,0" textboxrect="0,0,1445006,18288"/>
              </v:shape>
              <v:shape id="Shape 34842" o:spid="_x0000_s1086" style="position:absolute;left:29248;top:10182;width:183;height:183;visibility:visible;mso-wrap-style:square;v-text-anchor:top" coordsize="18288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" path="m,l18288,r,18288l,18288,,e" fillcolor="#3e959f" stroked="f" strokeweight="0">
                <v:stroke miterlimit="83231f" joinstyle="miter"/>
                <v:path arrowok="t" o:connecttype="custom" o:connectlocs="0,0;2,0;2,2;0,2;0,0" o:connectangles="0,0,0,0,0" textboxrect="0,0,18288,18288"/>
              </v:shape>
              <v:shape id="Shape 34843" o:spid="_x0000_s1087" style="position:absolute;left:29431;top:10182;width:14435;height:183;visibility:visible;mso-wrap-style:square;v-text-anchor:top" coordsize="144348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" path="m,l1443482,r,18288l,18288,,e" fillcolor="#3e959f" stroked="f" strokeweight="0">
                <v:stroke miterlimit="83231f" joinstyle="miter"/>
                <v:path arrowok="t" o:connecttype="custom" o:connectlocs="0,0;144,0;144,2;0,2;0,0" o:connectangles="0,0,0,0,0" textboxrect="0,0,1443482,18288"/>
              </v:shape>
              <v:shape id="Shape 34844" o:spid="_x0000_s1088" style="position:absolute;left:43866;top:10182;width:183;height:183;visibility:visible;mso-wrap-style:square;v-text-anchor:top" coordsize="18288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" path="m,l18288,r,18288l,18288,,e" fillcolor="#3e959f" stroked="f" strokeweight="0">
                <v:stroke miterlimit="83231f" joinstyle="miter"/>
                <v:path arrowok="t" o:connecttype="custom" o:connectlocs="0,0;2,0;2,2;0,2;0,0" o:connectangles="0,0,0,0,0" textboxrect="0,0,18288,18288"/>
              </v:shape>
              <v:shape id="Shape 34845" o:spid="_x0000_s1089" style="position:absolute;left:44049;top:10182;width:14450;height:183;visibility:visible;mso-wrap-style:square;v-text-anchor:top" coordsize="1445006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" path="m,l1445006,r,18288l,18288,,e" fillcolor="#3e959f" stroked="f" strokeweight="0">
                <v:stroke miterlimit="83231f" joinstyle="miter"/>
                <v:path arrowok="t" o:connecttype="custom" o:connectlocs="0,0;144,0;144,2;0,2;0,0" o:connectangles="0,0,0,0,0" textboxrect="0,0,1445006,18288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4305" o:spid="_x0000_s1090" type="#_x0000_t75" style="position:absolute;left:689;width:16287;height:6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">
                <v:imagedata r:id="rId2" o:title=""/>
              </v:shape>
              <w10:wrap type="square" anchorx="page" anchory="page"/>
            </v:group>
          </w:pict>
        </mc:Fallback>
      </mc:AlternateContent>
    </w:r>
    <w:r w:rsidR="003C63FA">
      <w:rPr>
        <w:sz w:val="4"/>
      </w:rPr>
      <w:t xml:space="preserve"> </w:t>
    </w:r>
  </w:p>
  <w:p w14:paraId="2B56E527" w14:textId="77777777" w:rsidR="003C63FA" w:rsidRDefault="003C63FA">
    <w:pPr>
      <w:spacing w:after="35" w:line="259" w:lineRule="auto"/>
      <w:ind w:left="118" w:firstLine="0"/>
      <w:jc w:val="left"/>
    </w:pPr>
    <w:r>
      <w:rPr>
        <w:sz w:val="4"/>
      </w:rPr>
      <w:t xml:space="preserve"> </w:t>
    </w:r>
    <w:r>
      <w:rPr>
        <w:sz w:val="4"/>
      </w:rPr>
      <w:tab/>
      <w:t xml:space="preserve"> </w:t>
    </w:r>
    <w:r>
      <w:rPr>
        <w:sz w:val="4"/>
      </w:rPr>
      <w:tab/>
      <w:t xml:space="preserve"> </w:t>
    </w:r>
    <w:r>
      <w:rPr>
        <w:sz w:val="4"/>
      </w:rPr>
      <w:tab/>
      <w:t xml:space="preserve"> </w:t>
    </w:r>
  </w:p>
  <w:p w14:paraId="3FA1C662" w14:textId="77777777" w:rsidR="003C63FA" w:rsidRDefault="003C63FA">
    <w:pPr>
      <w:spacing w:after="126" w:line="259" w:lineRule="auto"/>
      <w:ind w:left="118" w:firstLine="0"/>
      <w:jc w:val="left"/>
    </w:pPr>
    <w:r>
      <w:rPr>
        <w:rFonts w:ascii="Calibri" w:eastAsia="Calibri" w:hAnsi="Calibri" w:cs="Calibri"/>
        <w:sz w:val="8"/>
      </w:rPr>
      <w:t xml:space="preserve"> </w:t>
    </w:r>
  </w:p>
  <w:p w14:paraId="3C4486CD" w14:textId="77777777" w:rsidR="003C63FA" w:rsidRDefault="003C63FA">
    <w:pPr>
      <w:spacing w:after="0" w:line="259" w:lineRule="auto"/>
      <w:ind w:left="118" w:firstLine="0"/>
      <w:jc w:val="left"/>
    </w:pPr>
    <w:r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01F03" w14:textId="526E8B29" w:rsidR="009C6BAF" w:rsidRDefault="003C63FA" w:rsidP="009C6BAF">
    <w:pPr>
      <w:tabs>
        <w:tab w:val="left" w:pos="8820"/>
      </w:tabs>
      <w:autoSpaceDE w:val="0"/>
      <w:autoSpaceDN w:val="0"/>
      <w:adjustRightInd w:val="0"/>
      <w:ind w:left="1418" w:right="206"/>
      <w:rPr>
        <w:rFonts w:ascii="Verdana" w:eastAsia="Calibri" w:hAnsi="Verdana"/>
        <w:bCs/>
        <w:i/>
        <w:iCs/>
        <w:noProof/>
        <w:sz w:val="16"/>
        <w:szCs w:val="16"/>
      </w:rPr>
    </w:pPr>
    <w:r>
      <w:rPr>
        <w:sz w:val="4"/>
      </w:rPr>
      <w:tab/>
      <w:t xml:space="preserve"> </w:t>
    </w:r>
    <w:r>
      <w:rPr>
        <w:rFonts w:ascii="Verdana" w:eastAsia="Calibri" w:hAnsi="Verdana"/>
        <w:bCs/>
        <w:i/>
        <w:iCs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48BC15B0" wp14:editId="7298D6E1">
          <wp:simplePos x="0" y="0"/>
          <wp:positionH relativeFrom="column">
            <wp:posOffset>-123825</wp:posOffset>
          </wp:positionH>
          <wp:positionV relativeFrom="paragraph">
            <wp:posOffset>-210185</wp:posOffset>
          </wp:positionV>
          <wp:extent cx="676275" cy="809625"/>
          <wp:effectExtent l="0" t="0" r="9525" b="9525"/>
          <wp:wrapNone/>
          <wp:docPr id="132" name="Obraz 1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025A">
      <w:rPr>
        <w:rFonts w:ascii="Verdana" w:eastAsia="Calibri" w:hAnsi="Verdana"/>
        <w:bCs/>
        <w:i/>
        <w:iCs/>
        <w:noProof/>
        <w:sz w:val="16"/>
        <w:szCs w:val="16"/>
      </w:rPr>
      <w:t xml:space="preserve"> </w:t>
    </w:r>
    <w:r w:rsidR="00BB232B" w:rsidRPr="00BB232B">
      <w:rPr>
        <w:rFonts w:ascii="Verdana" w:eastAsia="Calibri" w:hAnsi="Verdana"/>
        <w:bCs/>
        <w:i/>
        <w:iCs/>
        <w:noProof/>
        <w:sz w:val="16"/>
        <w:szCs w:val="16"/>
      </w:rPr>
      <w:t>DOSTAWA I MONTAŻ 8 PARKOMATÓW wraz z oprogramowaniem, urządzeniem kontrolerskim i drukarką DLA MIASTA JORDANOWA</w:t>
    </w:r>
  </w:p>
  <w:p w14:paraId="6ECB093D" w14:textId="6D1FEEAB" w:rsidR="009C6BAF" w:rsidRDefault="009C6BAF" w:rsidP="009C6BAF">
    <w:pPr>
      <w:tabs>
        <w:tab w:val="left" w:pos="8820"/>
      </w:tabs>
      <w:autoSpaceDE w:val="0"/>
      <w:autoSpaceDN w:val="0"/>
      <w:adjustRightInd w:val="0"/>
      <w:ind w:left="1418" w:right="206"/>
      <w:jc w:val="right"/>
      <w:rPr>
        <w:rFonts w:ascii="Verdana" w:eastAsia="Calibri" w:hAnsi="Verdana"/>
        <w:bCs/>
        <w:i/>
        <w:iCs/>
        <w:noProof/>
        <w:sz w:val="16"/>
        <w:szCs w:val="16"/>
      </w:rPr>
    </w:pPr>
    <w:r>
      <w:rPr>
        <w:rFonts w:ascii="Verdana" w:eastAsia="Calibri" w:hAnsi="Verdana"/>
        <w:bCs/>
        <w:i/>
        <w:iCs/>
        <w:noProof/>
        <w:sz w:val="16"/>
        <w:szCs w:val="16"/>
      </w:rPr>
      <w:t>Znak postępowania IRG.271.1.</w:t>
    </w:r>
    <w:r w:rsidR="00A85A1A">
      <w:rPr>
        <w:rFonts w:ascii="Verdana" w:eastAsia="Calibri" w:hAnsi="Verdana"/>
        <w:bCs/>
        <w:i/>
        <w:iCs/>
        <w:noProof/>
        <w:sz w:val="16"/>
        <w:szCs w:val="16"/>
      </w:rPr>
      <w:t>2</w:t>
    </w:r>
    <w:r>
      <w:rPr>
        <w:rFonts w:ascii="Verdana" w:eastAsia="Calibri" w:hAnsi="Verdana"/>
        <w:bCs/>
        <w:i/>
        <w:iCs/>
        <w:noProof/>
        <w:sz w:val="16"/>
        <w:szCs w:val="16"/>
      </w:rPr>
      <w:t>.202</w:t>
    </w:r>
    <w:r w:rsidR="00A01320">
      <w:rPr>
        <w:rFonts w:ascii="Verdana" w:eastAsia="Calibri" w:hAnsi="Verdana"/>
        <w:bCs/>
        <w:i/>
        <w:iCs/>
        <w:noProof/>
        <w:sz w:val="16"/>
        <w:szCs w:val="16"/>
      </w:rPr>
      <w:t>6</w:t>
    </w:r>
  </w:p>
  <w:p w14:paraId="4A271870" w14:textId="13D1B2F4" w:rsidR="003C63FA" w:rsidRDefault="003C63FA" w:rsidP="009C6BAF">
    <w:pPr>
      <w:tabs>
        <w:tab w:val="left" w:pos="8820"/>
      </w:tabs>
      <w:autoSpaceDE w:val="0"/>
      <w:autoSpaceDN w:val="0"/>
      <w:adjustRightInd w:val="0"/>
      <w:ind w:left="1418" w:right="206"/>
    </w:pPr>
    <w:r>
      <w:rPr>
        <w:sz w:val="4"/>
      </w:rPr>
      <w:tab/>
      <w:t xml:space="preserve"> </w:t>
    </w:r>
    <w:r>
      <w:rPr>
        <w:sz w:val="4"/>
      </w:rPr>
      <w:tab/>
      <w:t xml:space="preserve"> </w:t>
    </w:r>
    <w:r>
      <w:rPr>
        <w:sz w:val="4"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BCFCA" w14:textId="6DBD0BD5" w:rsidR="003C63FA" w:rsidRDefault="007B3A21">
    <w:pPr>
      <w:spacing w:after="26" w:line="259" w:lineRule="auto"/>
      <w:ind w:left="10" w:right="-26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AE520F0" wp14:editId="7566399C">
              <wp:simplePos x="0" y="0"/>
              <wp:positionH relativeFrom="page">
                <wp:posOffset>830580</wp:posOffset>
              </wp:positionH>
              <wp:positionV relativeFrom="page">
                <wp:posOffset>449580</wp:posOffset>
              </wp:positionV>
              <wp:extent cx="5850255" cy="1036320"/>
              <wp:effectExtent l="1905" t="1905" r="0" b="9525"/>
              <wp:wrapSquare wrapText="bothSides"/>
              <wp:docPr id="1233087016" name="Group 340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50255" cy="1036320"/>
                        <a:chOff x="0" y="0"/>
                        <a:chExt cx="58499" cy="10365"/>
                      </a:xfrm>
                    </wpg:grpSpPr>
                    <wps:wsp>
                      <wps:cNvPr id="802949414" name="Rectangle 34108"/>
                      <wps:cNvSpPr>
                        <a:spLocks noChangeArrowheads="1"/>
                      </wps:cNvSpPr>
                      <wps:spPr bwMode="auto">
                        <a:xfrm>
                          <a:off x="17072" y="5229"/>
                          <a:ext cx="42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83A392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41665157" name="Rectangle 34106"/>
                      <wps:cNvSpPr>
                        <a:spLocks noChangeArrowheads="1"/>
                      </wps:cNvSpPr>
                      <wps:spPr bwMode="auto">
                        <a:xfrm>
                          <a:off x="57814" y="114"/>
                          <a:ext cx="193" cy="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3D6E6A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121119798" name="Rectangle 34107"/>
                      <wps:cNvSpPr>
                        <a:spLocks noChangeArrowheads="1"/>
                      </wps:cNvSpPr>
                      <wps:spPr bwMode="auto">
                        <a:xfrm>
                          <a:off x="57814" y="891"/>
                          <a:ext cx="193" cy="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005159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207969704" name="Rectangle 34109"/>
                      <wps:cNvSpPr>
                        <a:spLocks noChangeArrowheads="1"/>
                      </wps:cNvSpPr>
                      <wps:spPr bwMode="auto">
                        <a:xfrm>
                          <a:off x="685" y="7275"/>
                          <a:ext cx="78" cy="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457AE1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8731204" name="Rectangle 34117"/>
                      <wps:cNvSpPr>
                        <a:spLocks noChangeArrowheads="1"/>
                      </wps:cNvSpPr>
                      <wps:spPr bwMode="auto">
                        <a:xfrm>
                          <a:off x="15315" y="7275"/>
                          <a:ext cx="78" cy="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D1E45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50125338" name="Rectangle 34122"/>
                      <wps:cNvSpPr>
                        <a:spLocks noChangeArrowheads="1"/>
                      </wps:cNvSpPr>
                      <wps:spPr bwMode="auto">
                        <a:xfrm>
                          <a:off x="29934" y="7275"/>
                          <a:ext cx="78" cy="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BCF09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07402820" name="Rectangle 34134"/>
                      <wps:cNvSpPr>
                        <a:spLocks noChangeArrowheads="1"/>
                      </wps:cNvSpPr>
                      <wps:spPr bwMode="auto">
                        <a:xfrm>
                          <a:off x="57830" y="7275"/>
                          <a:ext cx="78" cy="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D9D5E9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703486949" name="Shape 34761"/>
                      <wps:cNvSpPr>
                        <a:spLocks/>
                      </wps:cNvSpPr>
                      <wps:spPr bwMode="auto">
                        <a:xfrm>
                          <a:off x="0" y="7134"/>
                          <a:ext cx="14615" cy="92"/>
                        </a:xfrm>
                        <a:custGeom>
                          <a:avLst/>
                          <a:gdLst>
                            <a:gd name="T0" fmla="*/ 0 w 1461516"/>
                            <a:gd name="T1" fmla="*/ 0 h 9144"/>
                            <a:gd name="T2" fmla="*/ 14615 w 1461516"/>
                            <a:gd name="T3" fmla="*/ 0 h 9144"/>
                            <a:gd name="T4" fmla="*/ 14615 w 1461516"/>
                            <a:gd name="T5" fmla="*/ 92 h 9144"/>
                            <a:gd name="T6" fmla="*/ 0 w 1461516"/>
                            <a:gd name="T7" fmla="*/ 92 h 9144"/>
                            <a:gd name="T8" fmla="*/ 0 w 1461516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61516"/>
                            <a:gd name="T16" fmla="*/ 0 h 9144"/>
                            <a:gd name="T17" fmla="*/ 1461516 w 1461516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61516" h="9144">
                              <a:moveTo>
                                <a:pt x="0" y="0"/>
                              </a:moveTo>
                              <a:lnTo>
                                <a:pt x="1461516" y="0"/>
                              </a:lnTo>
                              <a:lnTo>
                                <a:pt x="146151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56226222" name="Shape 34762"/>
                      <wps:cNvSpPr>
                        <a:spLocks/>
                      </wps:cNvSpPr>
                      <wps:spPr bwMode="auto">
                        <a:xfrm>
                          <a:off x="14614" y="7134"/>
                          <a:ext cx="92" cy="92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2 w 9144"/>
                            <a:gd name="T3" fmla="*/ 0 h 9144"/>
                            <a:gd name="T4" fmla="*/ 92 w 9144"/>
                            <a:gd name="T5" fmla="*/ 92 h 9144"/>
                            <a:gd name="T6" fmla="*/ 0 w 9144"/>
                            <a:gd name="T7" fmla="*/ 92 h 9144"/>
                            <a:gd name="T8" fmla="*/ 0 w 9144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9144"/>
                            <a:gd name="T17" fmla="*/ 9144 w 9144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3413834" name="Shape 34763"/>
                      <wps:cNvSpPr>
                        <a:spLocks/>
                      </wps:cNvSpPr>
                      <wps:spPr bwMode="auto">
                        <a:xfrm>
                          <a:off x="14706" y="7134"/>
                          <a:ext cx="14541" cy="92"/>
                        </a:xfrm>
                        <a:custGeom>
                          <a:avLst/>
                          <a:gdLst>
                            <a:gd name="T0" fmla="*/ 0 w 1454150"/>
                            <a:gd name="T1" fmla="*/ 0 h 9144"/>
                            <a:gd name="T2" fmla="*/ 14541 w 1454150"/>
                            <a:gd name="T3" fmla="*/ 0 h 9144"/>
                            <a:gd name="T4" fmla="*/ 14541 w 1454150"/>
                            <a:gd name="T5" fmla="*/ 92 h 9144"/>
                            <a:gd name="T6" fmla="*/ 0 w 1454150"/>
                            <a:gd name="T7" fmla="*/ 92 h 9144"/>
                            <a:gd name="T8" fmla="*/ 0 w 1454150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54150"/>
                            <a:gd name="T16" fmla="*/ 0 h 9144"/>
                            <a:gd name="T17" fmla="*/ 1454150 w 1454150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54150" h="9144">
                              <a:moveTo>
                                <a:pt x="0" y="0"/>
                              </a:moveTo>
                              <a:lnTo>
                                <a:pt x="1454150" y="0"/>
                              </a:lnTo>
                              <a:lnTo>
                                <a:pt x="14541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91522419" name="Shape 34764"/>
                      <wps:cNvSpPr>
                        <a:spLocks/>
                      </wps:cNvSpPr>
                      <wps:spPr bwMode="auto">
                        <a:xfrm>
                          <a:off x="29248" y="7134"/>
                          <a:ext cx="92" cy="92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2 w 9144"/>
                            <a:gd name="T3" fmla="*/ 0 h 9144"/>
                            <a:gd name="T4" fmla="*/ 92 w 9144"/>
                            <a:gd name="T5" fmla="*/ 92 h 9144"/>
                            <a:gd name="T6" fmla="*/ 0 w 9144"/>
                            <a:gd name="T7" fmla="*/ 92 h 9144"/>
                            <a:gd name="T8" fmla="*/ 0 w 9144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9144"/>
                            <a:gd name="T17" fmla="*/ 9144 w 9144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16380524" name="Shape 34765"/>
                      <wps:cNvSpPr>
                        <a:spLocks/>
                      </wps:cNvSpPr>
                      <wps:spPr bwMode="auto">
                        <a:xfrm>
                          <a:off x="29340" y="7134"/>
                          <a:ext cx="14526" cy="92"/>
                        </a:xfrm>
                        <a:custGeom>
                          <a:avLst/>
                          <a:gdLst>
                            <a:gd name="T0" fmla="*/ 0 w 1452626"/>
                            <a:gd name="T1" fmla="*/ 0 h 9144"/>
                            <a:gd name="T2" fmla="*/ 14526 w 1452626"/>
                            <a:gd name="T3" fmla="*/ 0 h 9144"/>
                            <a:gd name="T4" fmla="*/ 14526 w 1452626"/>
                            <a:gd name="T5" fmla="*/ 92 h 9144"/>
                            <a:gd name="T6" fmla="*/ 0 w 1452626"/>
                            <a:gd name="T7" fmla="*/ 92 h 9144"/>
                            <a:gd name="T8" fmla="*/ 0 w 1452626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52626"/>
                            <a:gd name="T16" fmla="*/ 0 h 9144"/>
                            <a:gd name="T17" fmla="*/ 1452626 w 1452626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52626" h="9144">
                              <a:moveTo>
                                <a:pt x="0" y="0"/>
                              </a:moveTo>
                              <a:lnTo>
                                <a:pt x="1452626" y="0"/>
                              </a:lnTo>
                              <a:lnTo>
                                <a:pt x="145262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1343858" name="Shape 34766"/>
                      <wps:cNvSpPr>
                        <a:spLocks/>
                      </wps:cNvSpPr>
                      <wps:spPr bwMode="auto">
                        <a:xfrm>
                          <a:off x="43866" y="7134"/>
                          <a:ext cx="92" cy="92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2 w 9144"/>
                            <a:gd name="T3" fmla="*/ 0 h 9144"/>
                            <a:gd name="T4" fmla="*/ 92 w 9144"/>
                            <a:gd name="T5" fmla="*/ 92 h 9144"/>
                            <a:gd name="T6" fmla="*/ 0 w 9144"/>
                            <a:gd name="T7" fmla="*/ 92 h 9144"/>
                            <a:gd name="T8" fmla="*/ 0 w 9144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9144"/>
                            <a:gd name="T17" fmla="*/ 9144 w 9144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7083598" name="Shape 34767"/>
                      <wps:cNvSpPr>
                        <a:spLocks/>
                      </wps:cNvSpPr>
                      <wps:spPr bwMode="auto">
                        <a:xfrm>
                          <a:off x="43958" y="7134"/>
                          <a:ext cx="14541" cy="92"/>
                        </a:xfrm>
                        <a:custGeom>
                          <a:avLst/>
                          <a:gdLst>
                            <a:gd name="T0" fmla="*/ 0 w 1454150"/>
                            <a:gd name="T1" fmla="*/ 0 h 9144"/>
                            <a:gd name="T2" fmla="*/ 14541 w 1454150"/>
                            <a:gd name="T3" fmla="*/ 0 h 9144"/>
                            <a:gd name="T4" fmla="*/ 14541 w 1454150"/>
                            <a:gd name="T5" fmla="*/ 92 h 9144"/>
                            <a:gd name="T6" fmla="*/ 0 w 1454150"/>
                            <a:gd name="T7" fmla="*/ 92 h 9144"/>
                            <a:gd name="T8" fmla="*/ 0 w 1454150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54150"/>
                            <a:gd name="T16" fmla="*/ 0 h 9144"/>
                            <a:gd name="T17" fmla="*/ 1454150 w 1454150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54150" h="9144">
                              <a:moveTo>
                                <a:pt x="0" y="0"/>
                              </a:moveTo>
                              <a:lnTo>
                                <a:pt x="1454150" y="0"/>
                              </a:lnTo>
                              <a:lnTo>
                                <a:pt x="14541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9862431" name="Rectangle 34110"/>
                      <wps:cNvSpPr>
                        <a:spLocks noChangeArrowheads="1"/>
                      </wps:cNvSpPr>
                      <wps:spPr bwMode="auto">
                        <a:xfrm>
                          <a:off x="685" y="7732"/>
                          <a:ext cx="7216" cy="1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BDC1FE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Świlcza 168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74688700" name="Rectangle 34111"/>
                      <wps:cNvSpPr>
                        <a:spLocks noChangeArrowheads="1"/>
                      </wps:cNvSpPr>
                      <wps:spPr bwMode="auto">
                        <a:xfrm>
                          <a:off x="6110" y="7551"/>
                          <a:ext cx="378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6F7916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32666226" name="Rectangle 34112"/>
                      <wps:cNvSpPr>
                        <a:spLocks noChangeArrowheads="1"/>
                      </wps:cNvSpPr>
                      <wps:spPr bwMode="auto">
                        <a:xfrm>
                          <a:off x="685" y="8725"/>
                          <a:ext cx="1506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99A116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7143952" name="Rectangle 34113"/>
                      <wps:cNvSpPr>
                        <a:spLocks noChangeArrowheads="1"/>
                      </wps:cNvSpPr>
                      <wps:spPr bwMode="auto">
                        <a:xfrm>
                          <a:off x="1813" y="8725"/>
                          <a:ext cx="452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E0B29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50179108" name="Rectangle 34115"/>
                      <wps:cNvSpPr>
                        <a:spLocks noChangeArrowheads="1"/>
                      </wps:cNvSpPr>
                      <wps:spPr bwMode="auto">
                        <a:xfrm>
                          <a:off x="3839" y="8906"/>
                          <a:ext cx="5339" cy="1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6B8060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Świlcza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27077863" name="Rectangle 34114"/>
                      <wps:cNvSpPr>
                        <a:spLocks noChangeArrowheads="1"/>
                      </wps:cNvSpPr>
                      <wps:spPr bwMode="auto">
                        <a:xfrm>
                          <a:off x="2148" y="8906"/>
                          <a:ext cx="2255" cy="1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0B0A9D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072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70989658" name="Rectangle 34116"/>
                      <wps:cNvSpPr>
                        <a:spLocks noChangeArrowheads="1"/>
                      </wps:cNvSpPr>
                      <wps:spPr bwMode="auto">
                        <a:xfrm>
                          <a:off x="7863" y="8380"/>
                          <a:ext cx="518" cy="2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6D2026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76706037" name="Rectangle 34118"/>
                      <wps:cNvSpPr>
                        <a:spLocks noChangeArrowheads="1"/>
                      </wps:cNvSpPr>
                      <wps:spPr bwMode="auto">
                        <a:xfrm>
                          <a:off x="15315" y="7551"/>
                          <a:ext cx="9838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13C530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pow. rzeszowski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936856598" name="Rectangle 34119"/>
                      <wps:cNvSpPr>
                        <a:spLocks noChangeArrowheads="1"/>
                      </wps:cNvSpPr>
                      <wps:spPr bwMode="auto">
                        <a:xfrm>
                          <a:off x="22710" y="7551"/>
                          <a:ext cx="378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524284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69901203" name="Rectangle 34120"/>
                      <wps:cNvSpPr>
                        <a:spLocks noChangeArrowheads="1"/>
                      </wps:cNvSpPr>
                      <wps:spPr bwMode="auto">
                        <a:xfrm>
                          <a:off x="15315" y="8725"/>
                          <a:ext cx="11189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B2B00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woj. podkarpackie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312899051" name="Rectangle 34121"/>
                      <wps:cNvSpPr>
                        <a:spLocks noChangeArrowheads="1"/>
                      </wps:cNvSpPr>
                      <wps:spPr bwMode="auto">
                        <a:xfrm>
                          <a:off x="23731" y="8380"/>
                          <a:ext cx="519" cy="2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8550CB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47877262" name="Rectangle 34123"/>
                      <wps:cNvSpPr>
                        <a:spLocks noChangeArrowheads="1"/>
                      </wps:cNvSpPr>
                      <wps:spPr bwMode="auto">
                        <a:xfrm>
                          <a:off x="29934" y="7551"/>
                          <a:ext cx="4907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A240E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NIP 517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886626552" name="Rectangle 34124"/>
                      <wps:cNvSpPr>
                        <a:spLocks noChangeArrowheads="1"/>
                      </wps:cNvSpPr>
                      <wps:spPr bwMode="auto">
                        <a:xfrm>
                          <a:off x="33625" y="7551"/>
                          <a:ext cx="452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FDC24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69124102" name="Rectangle 34125"/>
                      <wps:cNvSpPr>
                        <a:spLocks noChangeArrowheads="1"/>
                      </wps:cNvSpPr>
                      <wps:spPr bwMode="auto">
                        <a:xfrm>
                          <a:off x="33960" y="7551"/>
                          <a:ext cx="150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BA3A8D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36865887" name="Rectangle 34126"/>
                      <wps:cNvSpPr>
                        <a:spLocks noChangeArrowheads="1"/>
                      </wps:cNvSpPr>
                      <wps:spPr bwMode="auto">
                        <a:xfrm>
                          <a:off x="35088" y="7551"/>
                          <a:ext cx="452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1263B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77135171" name="Rectangle 34127"/>
                      <wps:cNvSpPr>
                        <a:spLocks noChangeArrowheads="1"/>
                      </wps:cNvSpPr>
                      <wps:spPr bwMode="auto">
                        <a:xfrm>
                          <a:off x="35423" y="7551"/>
                          <a:ext cx="150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E7467A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822787793" name="Rectangle 34128"/>
                      <wps:cNvSpPr>
                        <a:spLocks noChangeArrowheads="1"/>
                      </wps:cNvSpPr>
                      <wps:spPr bwMode="auto">
                        <a:xfrm>
                          <a:off x="36551" y="7551"/>
                          <a:ext cx="452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985D8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993677356" name="Rectangle 34130"/>
                      <wps:cNvSpPr>
                        <a:spLocks noChangeArrowheads="1"/>
                      </wps:cNvSpPr>
                      <wps:spPr bwMode="auto">
                        <a:xfrm>
                          <a:off x="38578" y="7551"/>
                          <a:ext cx="377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957DA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110507279" name="Rectangle 34129"/>
                      <wps:cNvSpPr>
                        <a:spLocks noChangeArrowheads="1"/>
                      </wps:cNvSpPr>
                      <wps:spPr bwMode="auto">
                        <a:xfrm>
                          <a:off x="36886" y="7551"/>
                          <a:ext cx="225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3859F2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613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15673448" name="Rectangle 34131"/>
                      <wps:cNvSpPr>
                        <a:spLocks noChangeArrowheads="1"/>
                      </wps:cNvSpPr>
                      <wps:spPr bwMode="auto">
                        <a:xfrm>
                          <a:off x="38867" y="7551"/>
                          <a:ext cx="378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178C41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59639719" name="Rectangle 34132"/>
                      <wps:cNvSpPr>
                        <a:spLocks noChangeArrowheads="1"/>
                      </wps:cNvSpPr>
                      <wps:spPr bwMode="auto">
                        <a:xfrm>
                          <a:off x="29934" y="8725"/>
                          <a:ext cx="12100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3E844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REGON 690582140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34351536" name="Rectangle 34133"/>
                      <wps:cNvSpPr>
                        <a:spLocks noChangeArrowheads="1"/>
                      </wps:cNvSpPr>
                      <wps:spPr bwMode="auto">
                        <a:xfrm>
                          <a:off x="39035" y="8380"/>
                          <a:ext cx="518" cy="2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4DA3F5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569385251" name="Rectangle 34135"/>
                      <wps:cNvSpPr>
                        <a:spLocks noChangeArrowheads="1"/>
                      </wps:cNvSpPr>
                      <wps:spPr bwMode="auto">
                        <a:xfrm>
                          <a:off x="50088" y="7551"/>
                          <a:ext cx="3693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8D612A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tel. 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154313070" name="Rectangle 34136"/>
                      <wps:cNvSpPr>
                        <a:spLocks noChangeArrowheads="1"/>
                      </wps:cNvSpPr>
                      <wps:spPr bwMode="auto">
                        <a:xfrm>
                          <a:off x="52861" y="7551"/>
                          <a:ext cx="453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A8C735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172329490" name="Rectangle 34137"/>
                      <wps:cNvSpPr>
                        <a:spLocks noChangeArrowheads="1"/>
                      </wps:cNvSpPr>
                      <wps:spPr bwMode="auto">
                        <a:xfrm>
                          <a:off x="53197" y="7551"/>
                          <a:ext cx="150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07813A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86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42631394" name="Rectangle 34138"/>
                      <wps:cNvSpPr>
                        <a:spLocks noChangeArrowheads="1"/>
                      </wps:cNvSpPr>
                      <wps:spPr bwMode="auto">
                        <a:xfrm>
                          <a:off x="54325" y="7551"/>
                          <a:ext cx="452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74324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991244762" name="Rectangle 34139"/>
                      <wps:cNvSpPr>
                        <a:spLocks noChangeArrowheads="1"/>
                      </wps:cNvSpPr>
                      <wps:spPr bwMode="auto">
                        <a:xfrm>
                          <a:off x="54660" y="7551"/>
                          <a:ext cx="150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8ADB2F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20299318" name="Rectangle 34140"/>
                      <wps:cNvSpPr>
                        <a:spLocks noChangeArrowheads="1"/>
                      </wps:cNvSpPr>
                      <wps:spPr bwMode="auto">
                        <a:xfrm>
                          <a:off x="55788" y="7551"/>
                          <a:ext cx="452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CB424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137928607" name="Rectangle 34141"/>
                      <wps:cNvSpPr>
                        <a:spLocks noChangeArrowheads="1"/>
                      </wps:cNvSpPr>
                      <wps:spPr bwMode="auto">
                        <a:xfrm>
                          <a:off x="56123" y="7551"/>
                          <a:ext cx="225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29031F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256462471" name="Rectangle 34142"/>
                      <wps:cNvSpPr>
                        <a:spLocks noChangeArrowheads="1"/>
                      </wps:cNvSpPr>
                      <wps:spPr bwMode="auto">
                        <a:xfrm>
                          <a:off x="57830" y="7551"/>
                          <a:ext cx="377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D40FA6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01004974" name="Rectangle 34143"/>
                      <wps:cNvSpPr>
                        <a:spLocks noChangeArrowheads="1"/>
                      </wps:cNvSpPr>
                      <wps:spPr bwMode="auto">
                        <a:xfrm>
                          <a:off x="49813" y="8725"/>
                          <a:ext cx="4057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42C2C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fax. 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724223941" name="Rectangle 34144"/>
                      <wps:cNvSpPr>
                        <a:spLocks noChangeArrowheads="1"/>
                      </wps:cNvSpPr>
                      <wps:spPr bwMode="auto">
                        <a:xfrm>
                          <a:off x="52861" y="8725"/>
                          <a:ext cx="453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641091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02182898" name="Rectangle 34145"/>
                      <wps:cNvSpPr>
                        <a:spLocks noChangeArrowheads="1"/>
                      </wps:cNvSpPr>
                      <wps:spPr bwMode="auto">
                        <a:xfrm>
                          <a:off x="53197" y="8725"/>
                          <a:ext cx="1505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EAD5E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86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186213597" name="Rectangle 34146"/>
                      <wps:cNvSpPr>
                        <a:spLocks noChangeArrowheads="1"/>
                      </wps:cNvSpPr>
                      <wps:spPr bwMode="auto">
                        <a:xfrm>
                          <a:off x="54325" y="8725"/>
                          <a:ext cx="452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66F295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93997925" name="Rectangle 34147"/>
                      <wps:cNvSpPr>
                        <a:spLocks noChangeArrowheads="1"/>
                      </wps:cNvSpPr>
                      <wps:spPr bwMode="auto">
                        <a:xfrm>
                          <a:off x="54660" y="8725"/>
                          <a:ext cx="1505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BA7918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348353835" name="Rectangle 34148"/>
                      <wps:cNvSpPr>
                        <a:spLocks noChangeArrowheads="1"/>
                      </wps:cNvSpPr>
                      <wps:spPr bwMode="auto">
                        <a:xfrm>
                          <a:off x="55788" y="8725"/>
                          <a:ext cx="452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6EEBF9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218855990" name="Rectangle 34149"/>
                      <wps:cNvSpPr>
                        <a:spLocks noChangeArrowheads="1"/>
                      </wps:cNvSpPr>
                      <wps:spPr bwMode="auto">
                        <a:xfrm>
                          <a:off x="56123" y="8725"/>
                          <a:ext cx="2255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E5073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157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70587672" name="Rectangle 34150"/>
                      <wps:cNvSpPr>
                        <a:spLocks noChangeArrowheads="1"/>
                      </wps:cNvSpPr>
                      <wps:spPr bwMode="auto">
                        <a:xfrm>
                          <a:off x="57830" y="8380"/>
                          <a:ext cx="518" cy="2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8BC5BB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17611998" name="Shape 34768"/>
                      <wps:cNvSpPr>
                        <a:spLocks/>
                      </wps:cNvSpPr>
                      <wps:spPr bwMode="auto">
                        <a:xfrm>
                          <a:off x="14599" y="7546"/>
                          <a:ext cx="91" cy="2332"/>
                        </a:xfrm>
                        <a:custGeom>
                          <a:avLst/>
                          <a:gdLst>
                            <a:gd name="T0" fmla="*/ 0 w 9144"/>
                            <a:gd name="T1" fmla="*/ 0 h 233172"/>
                            <a:gd name="T2" fmla="*/ 91 w 9144"/>
                            <a:gd name="T3" fmla="*/ 0 h 233172"/>
                            <a:gd name="T4" fmla="*/ 91 w 9144"/>
                            <a:gd name="T5" fmla="*/ 2332 h 233172"/>
                            <a:gd name="T6" fmla="*/ 0 w 9144"/>
                            <a:gd name="T7" fmla="*/ 2332 h 233172"/>
                            <a:gd name="T8" fmla="*/ 0 w 9144"/>
                            <a:gd name="T9" fmla="*/ 0 h 233172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233172"/>
                            <a:gd name="T17" fmla="*/ 9144 w 9144"/>
                            <a:gd name="T18" fmla="*/ 233172 h 233172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23317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233172"/>
                              </a:lnTo>
                              <a:lnTo>
                                <a:pt x="0" y="2331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5585441" name="Shape 34769"/>
                      <wps:cNvSpPr>
                        <a:spLocks/>
                      </wps:cNvSpPr>
                      <wps:spPr bwMode="auto">
                        <a:xfrm>
                          <a:off x="29233" y="7546"/>
                          <a:ext cx="92" cy="2332"/>
                        </a:xfrm>
                        <a:custGeom>
                          <a:avLst/>
                          <a:gdLst>
                            <a:gd name="T0" fmla="*/ 0 w 9144"/>
                            <a:gd name="T1" fmla="*/ 0 h 233172"/>
                            <a:gd name="T2" fmla="*/ 92 w 9144"/>
                            <a:gd name="T3" fmla="*/ 0 h 233172"/>
                            <a:gd name="T4" fmla="*/ 92 w 9144"/>
                            <a:gd name="T5" fmla="*/ 2332 h 233172"/>
                            <a:gd name="T6" fmla="*/ 0 w 9144"/>
                            <a:gd name="T7" fmla="*/ 2332 h 233172"/>
                            <a:gd name="T8" fmla="*/ 0 w 9144"/>
                            <a:gd name="T9" fmla="*/ 0 h 233172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233172"/>
                            <a:gd name="T17" fmla="*/ 9144 w 9144"/>
                            <a:gd name="T18" fmla="*/ 233172 h 233172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23317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233172"/>
                              </a:lnTo>
                              <a:lnTo>
                                <a:pt x="0" y="2331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2509322" name="Shape 34770"/>
                      <wps:cNvSpPr>
                        <a:spLocks/>
                      </wps:cNvSpPr>
                      <wps:spPr bwMode="auto">
                        <a:xfrm>
                          <a:off x="43851" y="7546"/>
                          <a:ext cx="91" cy="2332"/>
                        </a:xfrm>
                        <a:custGeom>
                          <a:avLst/>
                          <a:gdLst>
                            <a:gd name="T0" fmla="*/ 0 w 9144"/>
                            <a:gd name="T1" fmla="*/ 0 h 233172"/>
                            <a:gd name="T2" fmla="*/ 91 w 9144"/>
                            <a:gd name="T3" fmla="*/ 0 h 233172"/>
                            <a:gd name="T4" fmla="*/ 91 w 9144"/>
                            <a:gd name="T5" fmla="*/ 2332 h 233172"/>
                            <a:gd name="T6" fmla="*/ 0 w 9144"/>
                            <a:gd name="T7" fmla="*/ 2332 h 233172"/>
                            <a:gd name="T8" fmla="*/ 0 w 9144"/>
                            <a:gd name="T9" fmla="*/ 0 h 233172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233172"/>
                            <a:gd name="T17" fmla="*/ 9144 w 9144"/>
                            <a:gd name="T18" fmla="*/ 233172 h 233172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23317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233172"/>
                              </a:lnTo>
                              <a:lnTo>
                                <a:pt x="0" y="2331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4551824" name="Rectangle 34151"/>
                      <wps:cNvSpPr>
                        <a:spLocks noChangeArrowheads="1"/>
                      </wps:cNvSpPr>
                      <wps:spPr bwMode="auto">
                        <a:xfrm>
                          <a:off x="57830" y="9872"/>
                          <a:ext cx="95" cy="3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2D9416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06312291" name="Shape 34771"/>
                      <wps:cNvSpPr>
                        <a:spLocks/>
                      </wps:cNvSpPr>
                      <wps:spPr bwMode="auto">
                        <a:xfrm>
                          <a:off x="0" y="10182"/>
                          <a:ext cx="14615" cy="183"/>
                        </a:xfrm>
                        <a:custGeom>
                          <a:avLst/>
                          <a:gdLst>
                            <a:gd name="T0" fmla="*/ 0 w 1461516"/>
                            <a:gd name="T1" fmla="*/ 0 h 18288"/>
                            <a:gd name="T2" fmla="*/ 14615 w 1461516"/>
                            <a:gd name="T3" fmla="*/ 0 h 18288"/>
                            <a:gd name="T4" fmla="*/ 14615 w 1461516"/>
                            <a:gd name="T5" fmla="*/ 183 h 18288"/>
                            <a:gd name="T6" fmla="*/ 0 w 1461516"/>
                            <a:gd name="T7" fmla="*/ 183 h 18288"/>
                            <a:gd name="T8" fmla="*/ 0 w 1461516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61516"/>
                            <a:gd name="T16" fmla="*/ 0 h 18288"/>
                            <a:gd name="T17" fmla="*/ 1461516 w 1461516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61516" h="18288">
                              <a:moveTo>
                                <a:pt x="0" y="0"/>
                              </a:moveTo>
                              <a:lnTo>
                                <a:pt x="1461516" y="0"/>
                              </a:lnTo>
                              <a:lnTo>
                                <a:pt x="146151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82983333" name="Shape 34772"/>
                      <wps:cNvSpPr>
                        <a:spLocks/>
                      </wps:cNvSpPr>
                      <wps:spPr bwMode="auto">
                        <a:xfrm>
                          <a:off x="14614" y="10182"/>
                          <a:ext cx="183" cy="183"/>
                        </a:xfrm>
                        <a:custGeom>
                          <a:avLst/>
                          <a:gdLst>
                            <a:gd name="T0" fmla="*/ 0 w 18288"/>
                            <a:gd name="T1" fmla="*/ 0 h 18288"/>
                            <a:gd name="T2" fmla="*/ 183 w 18288"/>
                            <a:gd name="T3" fmla="*/ 0 h 18288"/>
                            <a:gd name="T4" fmla="*/ 183 w 18288"/>
                            <a:gd name="T5" fmla="*/ 183 h 18288"/>
                            <a:gd name="T6" fmla="*/ 0 w 18288"/>
                            <a:gd name="T7" fmla="*/ 183 h 18288"/>
                            <a:gd name="T8" fmla="*/ 0 w 18288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8288"/>
                            <a:gd name="T16" fmla="*/ 0 h 18288"/>
                            <a:gd name="T17" fmla="*/ 18288 w 18288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8288" h="18288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8148994" name="Shape 34773"/>
                      <wps:cNvSpPr>
                        <a:spLocks/>
                      </wps:cNvSpPr>
                      <wps:spPr bwMode="auto">
                        <a:xfrm>
                          <a:off x="14797" y="10182"/>
                          <a:ext cx="14450" cy="183"/>
                        </a:xfrm>
                        <a:custGeom>
                          <a:avLst/>
                          <a:gdLst>
                            <a:gd name="T0" fmla="*/ 0 w 1445006"/>
                            <a:gd name="T1" fmla="*/ 0 h 18288"/>
                            <a:gd name="T2" fmla="*/ 14450 w 1445006"/>
                            <a:gd name="T3" fmla="*/ 0 h 18288"/>
                            <a:gd name="T4" fmla="*/ 14450 w 1445006"/>
                            <a:gd name="T5" fmla="*/ 183 h 18288"/>
                            <a:gd name="T6" fmla="*/ 0 w 1445006"/>
                            <a:gd name="T7" fmla="*/ 183 h 18288"/>
                            <a:gd name="T8" fmla="*/ 0 w 1445006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45006"/>
                            <a:gd name="T16" fmla="*/ 0 h 18288"/>
                            <a:gd name="T17" fmla="*/ 1445006 w 1445006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45006" h="18288">
                              <a:moveTo>
                                <a:pt x="0" y="0"/>
                              </a:moveTo>
                              <a:lnTo>
                                <a:pt x="1445006" y="0"/>
                              </a:lnTo>
                              <a:lnTo>
                                <a:pt x="144500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1611577" name="Shape 34774"/>
                      <wps:cNvSpPr>
                        <a:spLocks/>
                      </wps:cNvSpPr>
                      <wps:spPr bwMode="auto">
                        <a:xfrm>
                          <a:off x="29248" y="10182"/>
                          <a:ext cx="183" cy="183"/>
                        </a:xfrm>
                        <a:custGeom>
                          <a:avLst/>
                          <a:gdLst>
                            <a:gd name="T0" fmla="*/ 0 w 18288"/>
                            <a:gd name="T1" fmla="*/ 0 h 18288"/>
                            <a:gd name="T2" fmla="*/ 183 w 18288"/>
                            <a:gd name="T3" fmla="*/ 0 h 18288"/>
                            <a:gd name="T4" fmla="*/ 183 w 18288"/>
                            <a:gd name="T5" fmla="*/ 183 h 18288"/>
                            <a:gd name="T6" fmla="*/ 0 w 18288"/>
                            <a:gd name="T7" fmla="*/ 183 h 18288"/>
                            <a:gd name="T8" fmla="*/ 0 w 18288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8288"/>
                            <a:gd name="T16" fmla="*/ 0 h 18288"/>
                            <a:gd name="T17" fmla="*/ 18288 w 18288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8288" h="18288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6534147" name="Shape 34775"/>
                      <wps:cNvSpPr>
                        <a:spLocks/>
                      </wps:cNvSpPr>
                      <wps:spPr bwMode="auto">
                        <a:xfrm>
                          <a:off x="29431" y="10182"/>
                          <a:ext cx="14435" cy="183"/>
                        </a:xfrm>
                        <a:custGeom>
                          <a:avLst/>
                          <a:gdLst>
                            <a:gd name="T0" fmla="*/ 0 w 1443482"/>
                            <a:gd name="T1" fmla="*/ 0 h 18288"/>
                            <a:gd name="T2" fmla="*/ 14435 w 1443482"/>
                            <a:gd name="T3" fmla="*/ 0 h 18288"/>
                            <a:gd name="T4" fmla="*/ 14435 w 1443482"/>
                            <a:gd name="T5" fmla="*/ 183 h 18288"/>
                            <a:gd name="T6" fmla="*/ 0 w 1443482"/>
                            <a:gd name="T7" fmla="*/ 183 h 18288"/>
                            <a:gd name="T8" fmla="*/ 0 w 1443482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43482"/>
                            <a:gd name="T16" fmla="*/ 0 h 18288"/>
                            <a:gd name="T17" fmla="*/ 1443482 w 1443482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43482" h="18288">
                              <a:moveTo>
                                <a:pt x="0" y="0"/>
                              </a:moveTo>
                              <a:lnTo>
                                <a:pt x="1443482" y="0"/>
                              </a:lnTo>
                              <a:lnTo>
                                <a:pt x="1443482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86325076" name="Shape 34776"/>
                      <wps:cNvSpPr>
                        <a:spLocks/>
                      </wps:cNvSpPr>
                      <wps:spPr bwMode="auto">
                        <a:xfrm>
                          <a:off x="43866" y="10182"/>
                          <a:ext cx="183" cy="183"/>
                        </a:xfrm>
                        <a:custGeom>
                          <a:avLst/>
                          <a:gdLst>
                            <a:gd name="T0" fmla="*/ 0 w 18288"/>
                            <a:gd name="T1" fmla="*/ 0 h 18288"/>
                            <a:gd name="T2" fmla="*/ 183 w 18288"/>
                            <a:gd name="T3" fmla="*/ 0 h 18288"/>
                            <a:gd name="T4" fmla="*/ 183 w 18288"/>
                            <a:gd name="T5" fmla="*/ 183 h 18288"/>
                            <a:gd name="T6" fmla="*/ 0 w 18288"/>
                            <a:gd name="T7" fmla="*/ 183 h 18288"/>
                            <a:gd name="T8" fmla="*/ 0 w 18288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8288"/>
                            <a:gd name="T16" fmla="*/ 0 h 18288"/>
                            <a:gd name="T17" fmla="*/ 18288 w 18288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8288" h="18288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54964516" name="Shape 34777"/>
                      <wps:cNvSpPr>
                        <a:spLocks/>
                      </wps:cNvSpPr>
                      <wps:spPr bwMode="auto">
                        <a:xfrm>
                          <a:off x="44049" y="10182"/>
                          <a:ext cx="14450" cy="183"/>
                        </a:xfrm>
                        <a:custGeom>
                          <a:avLst/>
                          <a:gdLst>
                            <a:gd name="T0" fmla="*/ 0 w 1445006"/>
                            <a:gd name="T1" fmla="*/ 0 h 18288"/>
                            <a:gd name="T2" fmla="*/ 14450 w 1445006"/>
                            <a:gd name="T3" fmla="*/ 0 h 18288"/>
                            <a:gd name="T4" fmla="*/ 14450 w 1445006"/>
                            <a:gd name="T5" fmla="*/ 183 h 18288"/>
                            <a:gd name="T6" fmla="*/ 0 w 1445006"/>
                            <a:gd name="T7" fmla="*/ 183 h 18288"/>
                            <a:gd name="T8" fmla="*/ 0 w 1445006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45006"/>
                            <a:gd name="T16" fmla="*/ 0 h 18288"/>
                            <a:gd name="T17" fmla="*/ 1445006 w 1445006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45006" h="18288">
                              <a:moveTo>
                                <a:pt x="0" y="0"/>
                              </a:moveTo>
                              <a:lnTo>
                                <a:pt x="1445006" y="0"/>
                              </a:lnTo>
                              <a:lnTo>
                                <a:pt x="144500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4478398" name="Picture 3410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89" y="0"/>
                          <a:ext cx="16287" cy="619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E520F0" id="Group 34087" o:spid="_x0000_s1091" style="position:absolute;left:0;text-align:left;margin-left:65.4pt;margin-top:35.4pt;width:460.65pt;height:81.6pt;z-index:251660288;mso-position-horizontal-relative:page;mso-position-vertical-relative:page" coordsize="58499,103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">
              <v:rect id="Rectangle 34108" o:spid="_x0000_s1092" style="position:absolute;left:17072;top:5229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" filled="f" stroked="f">
                <v:textbox inset="0,0,0,0">
                  <w:txbxContent>
                    <w:p w14:paraId="0183A392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34106" o:spid="_x0000_s1093" style="position:absolute;left:57814;top:114;width:193;height: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" filled="f" stroked="f">
                <v:textbox inset="0,0,0,0">
                  <w:txbxContent>
                    <w:p w14:paraId="163D6E6A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10"/>
                        </w:rPr>
                        <w:t xml:space="preserve"> </w:t>
                      </w:r>
                    </w:p>
                  </w:txbxContent>
                </v:textbox>
              </v:rect>
              <v:rect id="Rectangle 34107" o:spid="_x0000_s1094" style="position:absolute;left:57814;top:891;width:193;height: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" filled="f" stroked="f">
                <v:textbox inset="0,0,0,0">
                  <w:txbxContent>
                    <w:p w14:paraId="14005159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10"/>
                        </w:rPr>
                        <w:t xml:space="preserve"> </w:t>
                      </w:r>
                    </w:p>
                  </w:txbxContent>
                </v:textbox>
              </v:rect>
              <v:rect id="Rectangle 34109" o:spid="_x0000_s1095" style="position:absolute;left:685;top:7275;width:78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" filled="f" stroked="f">
                <v:textbox inset="0,0,0,0">
                  <w:txbxContent>
                    <w:p w14:paraId="32457AE1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v:rect id="Rectangle 34117" o:spid="_x0000_s1096" style="position:absolute;left:15315;top:7275;width:78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" filled="f" stroked="f">
                <v:textbox inset="0,0,0,0">
                  <w:txbxContent>
                    <w:p w14:paraId="2ABD1E45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v:rect id="Rectangle 34122" o:spid="_x0000_s1097" style="position:absolute;left:29934;top:7275;width:78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" filled="f" stroked="f">
                <v:textbox inset="0,0,0,0">
                  <w:txbxContent>
                    <w:p w14:paraId="73CBCF09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v:rect id="Rectangle 34134" o:spid="_x0000_s1098" style="position:absolute;left:57830;top:7275;width:78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" filled="f" stroked="f">
                <v:textbox inset="0,0,0,0">
                  <w:txbxContent>
                    <w:p w14:paraId="63D9D5E9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v:shape id="Shape 34761" o:spid="_x0000_s1099" style="position:absolute;top:7134;width:14615;height:92;visibility:visible;mso-wrap-style:square;v-text-anchor:top" coordsize="146151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" path="m,l1461516,r,9144l,9144,,e" fillcolor="#3e959f" stroked="f" strokeweight="0">
                <v:stroke miterlimit="83231f" joinstyle="miter"/>
                <v:path arrowok="t" o:connecttype="custom" o:connectlocs="0,0;146,0;146,1;0,1;0,0" o:connectangles="0,0,0,0,0" textboxrect="0,0,1461516,9144"/>
              </v:shape>
              <v:shape id="Shape 34762" o:spid="_x0000_s1100" style="position:absolute;left:14614;top:7134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" path="m,l9144,r,9144l,9144,,e" fillcolor="#3e959f" stroked="f" strokeweight="0">
                <v:stroke miterlimit="83231f" joinstyle="miter"/>
                <v:path arrowok="t" o:connecttype="custom" o:connectlocs="0,0;1,0;1,1;0,1;0,0" o:connectangles="0,0,0,0,0" textboxrect="0,0,9144,9144"/>
              </v:shape>
              <v:shape id="Shape 34763" o:spid="_x0000_s1101" style="position:absolute;left:14706;top:7134;width:14541;height:92;visibility:visible;mso-wrap-style:square;v-text-anchor:top" coordsize="14541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" path="m,l1454150,r,9144l,9144,,e" fillcolor="#3e959f" stroked="f" strokeweight="0">
                <v:stroke miterlimit="83231f" joinstyle="miter"/>
                <v:path arrowok="t" o:connecttype="custom" o:connectlocs="0,0;145,0;145,1;0,1;0,0" o:connectangles="0,0,0,0,0" textboxrect="0,0,1454150,9144"/>
              </v:shape>
              <v:shape id="Shape 34764" o:spid="_x0000_s1102" style="position:absolute;left:29248;top:7134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" path="m,l9144,r,9144l,9144,,e" fillcolor="#3e959f" stroked="f" strokeweight="0">
                <v:stroke miterlimit="83231f" joinstyle="miter"/>
                <v:path arrowok="t" o:connecttype="custom" o:connectlocs="0,0;1,0;1,1;0,1;0,0" o:connectangles="0,0,0,0,0" textboxrect="0,0,9144,9144"/>
              </v:shape>
              <v:shape id="Shape 34765" o:spid="_x0000_s1103" style="position:absolute;left:29340;top:7134;width:14526;height:92;visibility:visible;mso-wrap-style:square;v-text-anchor:top" coordsize="14526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" path="m,l1452626,r,9144l,9144,,e" fillcolor="#3e959f" stroked="f" strokeweight="0">
                <v:stroke miterlimit="83231f" joinstyle="miter"/>
                <v:path arrowok="t" o:connecttype="custom" o:connectlocs="0,0;145,0;145,1;0,1;0,0" o:connectangles="0,0,0,0,0" textboxrect="0,0,1452626,9144"/>
              </v:shape>
              <v:shape id="Shape 34766" o:spid="_x0000_s1104" style="position:absolute;left:43866;top:7134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" path="m,l9144,r,9144l,9144,,e" fillcolor="#3e959f" stroked="f" strokeweight="0">
                <v:stroke miterlimit="83231f" joinstyle="miter"/>
                <v:path arrowok="t" o:connecttype="custom" o:connectlocs="0,0;1,0;1,1;0,1;0,0" o:connectangles="0,0,0,0,0" textboxrect="0,0,9144,9144"/>
              </v:shape>
              <v:shape id="Shape 34767" o:spid="_x0000_s1105" style="position:absolute;left:43958;top:7134;width:14541;height:92;visibility:visible;mso-wrap-style:square;v-text-anchor:top" coordsize="14541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" path="m,l1454150,r,9144l,9144,,e" fillcolor="#3e959f" stroked="f" strokeweight="0">
                <v:stroke miterlimit="83231f" joinstyle="miter"/>
                <v:path arrowok="t" o:connecttype="custom" o:connectlocs="0,0;145,0;145,1;0,1;0,0" o:connectangles="0,0,0,0,0" textboxrect="0,0,1454150,9144"/>
              </v:shape>
              <v:rect id="Rectangle 34110" o:spid="_x0000_s1106" style="position:absolute;left:685;top:7732;width:721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" filled="f" stroked="f">
                <v:textbox inset="0,0,0,0">
                  <w:txbxContent>
                    <w:p w14:paraId="37BDC1FE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Świlcza 168</w:t>
                      </w:r>
                    </w:p>
                  </w:txbxContent>
                </v:textbox>
              </v:rect>
              <v:rect id="Rectangle 34111" o:spid="_x0000_s1107" style="position:absolute;left:6110;top:7551;width:378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" filled="f" stroked="f">
                <v:textbox inset="0,0,0,0">
                  <w:txbxContent>
                    <w:p w14:paraId="656F7916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34112" o:spid="_x0000_s1108" style="position:absolute;left:685;top:8725;width:1506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" filled="f" stroked="f">
                <v:textbox inset="0,0,0,0">
                  <w:txbxContent>
                    <w:p w14:paraId="0E99A116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36</w:t>
                      </w:r>
                    </w:p>
                  </w:txbxContent>
                </v:textbox>
              </v:rect>
              <v:rect id="Rectangle 34113" o:spid="_x0000_s1109" style="position:absolute;left:1813;top:8725;width:452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" filled="f" stroked="f">
                <v:textbox inset="0,0,0,0">
                  <w:txbxContent>
                    <w:p w14:paraId="537E0B29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115" o:spid="_x0000_s1110" style="position:absolute;left:3839;top:8906;width:5339;height:1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" filled="f" stroked="f">
                <v:textbox inset="0,0,0,0">
                  <w:txbxContent>
                    <w:p w14:paraId="146B8060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Świlcza </w:t>
                      </w:r>
                    </w:p>
                  </w:txbxContent>
                </v:textbox>
              </v:rect>
              <v:rect id="Rectangle 34114" o:spid="_x0000_s1111" style="position:absolute;left:2148;top:8906;width:2255;height:1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" filled="f" stroked="f">
                <v:textbox inset="0,0,0,0">
                  <w:txbxContent>
                    <w:p w14:paraId="620B0A9D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072</w:t>
                      </w:r>
                    </w:p>
                  </w:txbxContent>
                </v:textbox>
              </v:rect>
              <v:rect id="Rectangle 34116" o:spid="_x0000_s1112" style="position:absolute;left:7863;top:8380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" filled="f" stroked="f">
                <v:textbox inset="0,0,0,0">
                  <w:txbxContent>
                    <w:p w14:paraId="746D2026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34118" o:spid="_x0000_s1113" style="position:absolute;left:15315;top:7551;width:9838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" filled="f" stroked="f">
                <v:textbox inset="0,0,0,0">
                  <w:txbxContent>
                    <w:p w14:paraId="0F13C530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pow. rzeszowski</w:t>
                      </w:r>
                    </w:p>
                  </w:txbxContent>
                </v:textbox>
              </v:rect>
              <v:rect id="Rectangle 34119" o:spid="_x0000_s1114" style="position:absolute;left:22710;top:7551;width:378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" filled="f" stroked="f">
                <v:textbox inset="0,0,0,0">
                  <w:txbxContent>
                    <w:p w14:paraId="4F524284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34120" o:spid="_x0000_s1115" style="position:absolute;left:15315;top:8725;width:11189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" filled="f" stroked="f">
                <v:textbox inset="0,0,0,0">
                  <w:txbxContent>
                    <w:p w14:paraId="0E5B2B00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woj. podkarpackie </w:t>
                      </w:r>
                    </w:p>
                  </w:txbxContent>
                </v:textbox>
              </v:rect>
              <v:rect id="Rectangle 34121" o:spid="_x0000_s1116" style="position:absolute;left:23731;top:8380;width:519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" filled="f" stroked="f">
                <v:textbox inset="0,0,0,0">
                  <w:txbxContent>
                    <w:p w14:paraId="798550CB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34123" o:spid="_x0000_s1117" style="position:absolute;left:29934;top:7551;width:4907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" filled="f" stroked="f">
                <v:textbox inset="0,0,0,0">
                  <w:txbxContent>
                    <w:p w14:paraId="6F6A240E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NIP 517</w:t>
                      </w:r>
                    </w:p>
                  </w:txbxContent>
                </v:textbox>
              </v:rect>
              <v:rect id="Rectangle 34124" o:spid="_x0000_s1118" style="position:absolute;left:33625;top:7551;width:452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" filled="f" stroked="f">
                <v:textbox inset="0,0,0,0">
                  <w:txbxContent>
                    <w:p w14:paraId="60AFDC24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125" o:spid="_x0000_s1119" style="position:absolute;left:33960;top:7551;width:150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" filled="f" stroked="f">
                <v:textbox inset="0,0,0,0">
                  <w:txbxContent>
                    <w:p w14:paraId="0DBA3A8D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00</w:t>
                      </w:r>
                    </w:p>
                  </w:txbxContent>
                </v:textbox>
              </v:rect>
              <v:rect id="Rectangle 34126" o:spid="_x0000_s1120" style="position:absolute;left:35088;top:7551;width:452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" filled="f" stroked="f">
                <v:textbox inset="0,0,0,0">
                  <w:txbxContent>
                    <w:p w14:paraId="0441263B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127" o:spid="_x0000_s1121" style="position:absolute;left:35423;top:7551;width:150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" filled="f" stroked="f">
                <v:textbox inset="0,0,0,0">
                  <w:txbxContent>
                    <w:p w14:paraId="6FE7467A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45</w:t>
                      </w:r>
                    </w:p>
                  </w:txbxContent>
                </v:textbox>
              </v:rect>
              <v:rect id="Rectangle 34128" o:spid="_x0000_s1122" style="position:absolute;left:36551;top:7551;width:452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" filled="f" stroked="f">
                <v:textbox inset="0,0,0,0">
                  <w:txbxContent>
                    <w:p w14:paraId="6C8985D8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130" o:spid="_x0000_s1123" style="position:absolute;left:38578;top:7551;width:377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" filled="f" stroked="f">
                <v:textbox inset="0,0,0,0">
                  <w:txbxContent>
                    <w:p w14:paraId="2FA957DA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34129" o:spid="_x0000_s1124" style="position:absolute;left:36886;top:7551;width:225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" filled="f" stroked="f">
                <v:textbox inset="0,0,0,0">
                  <w:txbxContent>
                    <w:p w14:paraId="153859F2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613</w:t>
                      </w:r>
                    </w:p>
                  </w:txbxContent>
                </v:textbox>
              </v:rect>
              <v:rect id="Rectangle 34131" o:spid="_x0000_s1125" style="position:absolute;left:38867;top:7551;width:378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" filled="f" stroked="f">
                <v:textbox inset="0,0,0,0">
                  <w:txbxContent>
                    <w:p w14:paraId="6D178C41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34132" o:spid="_x0000_s1126" style="position:absolute;left:29934;top:8725;width:12100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" filled="f" stroked="f">
                <v:textbox inset="0,0,0,0">
                  <w:txbxContent>
                    <w:p w14:paraId="4C33E844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REGON 690582140</w:t>
                      </w:r>
                    </w:p>
                  </w:txbxContent>
                </v:textbox>
              </v:rect>
              <v:rect id="Rectangle 34133" o:spid="_x0000_s1127" style="position:absolute;left:39035;top:8380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" filled="f" stroked="f">
                <v:textbox inset="0,0,0,0">
                  <w:txbxContent>
                    <w:p w14:paraId="1B4DA3F5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34135" o:spid="_x0000_s1128" style="position:absolute;left:50088;top:7551;width:3693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" filled="f" stroked="f">
                <v:textbox inset="0,0,0,0">
                  <w:txbxContent>
                    <w:p w14:paraId="328D612A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tel. 17</w:t>
                      </w:r>
                    </w:p>
                  </w:txbxContent>
                </v:textbox>
              </v:rect>
              <v:rect id="Rectangle 34136" o:spid="_x0000_s1129" style="position:absolute;left:52861;top:7551;width:453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" filled="f" stroked="f">
                <v:textbox inset="0,0,0,0">
                  <w:txbxContent>
                    <w:p w14:paraId="36A8C735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137" o:spid="_x0000_s1130" style="position:absolute;left:53197;top:7551;width:150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" filled="f" stroked="f">
                <v:textbox inset="0,0,0,0">
                  <w:txbxContent>
                    <w:p w14:paraId="0407813A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86</w:t>
                      </w:r>
                    </w:p>
                  </w:txbxContent>
                </v:textbox>
              </v:rect>
              <v:rect id="Rectangle 34138" o:spid="_x0000_s1131" style="position:absolute;left:54325;top:7551;width:452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" filled="f" stroked="f">
                <v:textbox inset="0,0,0,0">
                  <w:txbxContent>
                    <w:p w14:paraId="0FA74324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139" o:spid="_x0000_s1132" style="position:absolute;left:54660;top:7551;width:150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" filled="f" stroked="f">
                <v:textbox inset="0,0,0,0">
                  <w:txbxContent>
                    <w:p w14:paraId="658ADB2F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70</w:t>
                      </w:r>
                    </w:p>
                  </w:txbxContent>
                </v:textbox>
              </v:rect>
              <v:rect id="Rectangle 34140" o:spid="_x0000_s1133" style="position:absolute;left:55788;top:7551;width:452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" filled="f" stroked="f">
                <v:textbox inset="0,0,0,0">
                  <w:txbxContent>
                    <w:p w14:paraId="0C9CB424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141" o:spid="_x0000_s1134" style="position:absolute;left:56123;top:7551;width:225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" filled="f" stroked="f">
                <v:textbox inset="0,0,0,0">
                  <w:txbxContent>
                    <w:p w14:paraId="0729031F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100</w:t>
                      </w:r>
                    </w:p>
                  </w:txbxContent>
                </v:textbox>
              </v:rect>
              <v:rect id="Rectangle 34142" o:spid="_x0000_s1135" style="position:absolute;left:57830;top:7551;width:377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" filled="f" stroked="f">
                <v:textbox inset="0,0,0,0">
                  <w:txbxContent>
                    <w:p w14:paraId="24D40FA6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34143" o:spid="_x0000_s1136" style="position:absolute;left:49813;top:8725;width:405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" filled="f" stroked="f">
                <v:textbox inset="0,0,0,0">
                  <w:txbxContent>
                    <w:p w14:paraId="37442C2C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fax. 17</w:t>
                      </w:r>
                    </w:p>
                  </w:txbxContent>
                </v:textbox>
              </v:rect>
              <v:rect id="Rectangle 34144" o:spid="_x0000_s1137" style="position:absolute;left:52861;top:8725;width:453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" filled="f" stroked="f">
                <v:textbox inset="0,0,0,0">
                  <w:txbxContent>
                    <w:p w14:paraId="60641091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145" o:spid="_x0000_s1138" style="position:absolute;left:53197;top:8725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" filled="f" stroked="f">
                <v:textbox inset="0,0,0,0">
                  <w:txbxContent>
                    <w:p w14:paraId="170EAD5E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86</w:t>
                      </w:r>
                    </w:p>
                  </w:txbxContent>
                </v:textbox>
              </v:rect>
              <v:rect id="Rectangle 34146" o:spid="_x0000_s1139" style="position:absolute;left:54325;top:8725;width:452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" filled="f" stroked="f">
                <v:textbox inset="0,0,0,0">
                  <w:txbxContent>
                    <w:p w14:paraId="7566F295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147" o:spid="_x0000_s1140" style="position:absolute;left:54660;top:8725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" filled="f" stroked="f">
                <v:textbox inset="0,0,0,0">
                  <w:txbxContent>
                    <w:p w14:paraId="6EBA7918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70</w:t>
                      </w:r>
                    </w:p>
                  </w:txbxContent>
                </v:textbox>
              </v:rect>
              <v:rect id="Rectangle 34148" o:spid="_x0000_s1141" style="position:absolute;left:55788;top:8725;width:452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" filled="f" stroked="f">
                <v:textbox inset="0,0,0,0">
                  <w:txbxContent>
                    <w:p w14:paraId="466EEBF9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149" o:spid="_x0000_s1142" style="position:absolute;left:56123;top:8725;width:225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" filled="f" stroked="f">
                <v:textbox inset="0,0,0,0">
                  <w:txbxContent>
                    <w:p w14:paraId="716E5073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157</w:t>
                      </w:r>
                    </w:p>
                  </w:txbxContent>
                </v:textbox>
              </v:rect>
              <v:rect id="Rectangle 34150" o:spid="_x0000_s1143" style="position:absolute;left:57830;top:8380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" filled="f" stroked="f">
                <v:textbox inset="0,0,0,0">
                  <w:txbxContent>
                    <w:p w14:paraId="208BC5BB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34768" o:spid="_x0000_s1144" style="position:absolute;left:14599;top:7546;width:91;height:2332;visibility:visible;mso-wrap-style:square;v-text-anchor:top" coordsize="9144,23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" path="m,l9144,r,233172l,233172,,e" fillcolor="#3e959f" stroked="f" strokeweight="0">
                <v:stroke miterlimit="83231f" joinstyle="miter"/>
                <v:path arrowok="t" o:connecttype="custom" o:connectlocs="0,0;1,0;1,23;0,23;0,0" o:connectangles="0,0,0,0,0" textboxrect="0,0,9144,233172"/>
              </v:shape>
              <v:shape id="Shape 34769" o:spid="_x0000_s1145" style="position:absolute;left:29233;top:7546;width:92;height:2332;visibility:visible;mso-wrap-style:square;v-text-anchor:top" coordsize="9144,23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" path="m,l9144,r,233172l,233172,,e" fillcolor="#3e959f" stroked="f" strokeweight="0">
                <v:stroke miterlimit="83231f" joinstyle="miter"/>
                <v:path arrowok="t" o:connecttype="custom" o:connectlocs="0,0;1,0;1,23;0,23;0,0" o:connectangles="0,0,0,0,0" textboxrect="0,0,9144,233172"/>
              </v:shape>
              <v:shape id="Shape 34770" o:spid="_x0000_s1146" style="position:absolute;left:43851;top:7546;width:91;height:2332;visibility:visible;mso-wrap-style:square;v-text-anchor:top" coordsize="9144,23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" path="m,l9144,r,233172l,233172,,e" fillcolor="#3e959f" stroked="f" strokeweight="0">
                <v:stroke miterlimit="83231f" joinstyle="miter"/>
                <v:path arrowok="t" o:connecttype="custom" o:connectlocs="0,0;1,0;1,23;0,23;0,0" o:connectangles="0,0,0,0,0" textboxrect="0,0,9144,233172"/>
              </v:shape>
              <v:rect id="Rectangle 34151" o:spid="_x0000_s1147" style="position:absolute;left:57830;top:9872;width:95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" filled="f" stroked="f">
                <v:textbox inset="0,0,0,0">
                  <w:txbxContent>
                    <w:p w14:paraId="3D2D9416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v:shape id="Shape 34771" o:spid="_x0000_s1148" style="position:absolute;top:10182;width:14615;height:183;visibility:visible;mso-wrap-style:square;v-text-anchor:top" coordsize="1461516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" path="m,l1461516,r,18288l,18288,,e" fillcolor="#3e959f" stroked="f" strokeweight="0">
                <v:stroke miterlimit="83231f" joinstyle="miter"/>
                <v:path arrowok="t" o:connecttype="custom" o:connectlocs="0,0;146,0;146,2;0,2;0,0" o:connectangles="0,0,0,0,0" textboxrect="0,0,1461516,18288"/>
              </v:shape>
              <v:shape id="Shape 34772" o:spid="_x0000_s1149" style="position:absolute;left:14614;top:10182;width:183;height:183;visibility:visible;mso-wrap-style:square;v-text-anchor:top" coordsize="18288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" path="m,l18288,r,18288l,18288,,e" fillcolor="#3e959f" stroked="f" strokeweight="0">
                <v:stroke miterlimit="83231f" joinstyle="miter"/>
                <v:path arrowok="t" o:connecttype="custom" o:connectlocs="0,0;2,0;2,2;0,2;0,0" o:connectangles="0,0,0,0,0" textboxrect="0,0,18288,18288"/>
              </v:shape>
              <v:shape id="Shape 34773" o:spid="_x0000_s1150" style="position:absolute;left:14797;top:10182;width:14450;height:183;visibility:visible;mso-wrap-style:square;v-text-anchor:top" coordsize="1445006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" path="m,l1445006,r,18288l,18288,,e" fillcolor="#3e959f" stroked="f" strokeweight="0">
                <v:stroke miterlimit="83231f" joinstyle="miter"/>
                <v:path arrowok="t" o:connecttype="custom" o:connectlocs="0,0;144,0;144,2;0,2;0,0" o:connectangles="0,0,0,0,0" textboxrect="0,0,1445006,18288"/>
              </v:shape>
              <v:shape id="Shape 34774" o:spid="_x0000_s1151" style="position:absolute;left:29248;top:10182;width:183;height:183;visibility:visible;mso-wrap-style:square;v-text-anchor:top" coordsize="18288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" path="m,l18288,r,18288l,18288,,e" fillcolor="#3e959f" stroked="f" strokeweight="0">
                <v:stroke miterlimit="83231f" joinstyle="miter"/>
                <v:path arrowok="t" o:connecttype="custom" o:connectlocs="0,0;2,0;2,2;0,2;0,0" o:connectangles="0,0,0,0,0" textboxrect="0,0,18288,18288"/>
              </v:shape>
              <v:shape id="Shape 34775" o:spid="_x0000_s1152" style="position:absolute;left:29431;top:10182;width:14435;height:183;visibility:visible;mso-wrap-style:square;v-text-anchor:top" coordsize="144348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" path="m,l1443482,r,18288l,18288,,e" fillcolor="#3e959f" stroked="f" strokeweight="0">
                <v:stroke miterlimit="83231f" joinstyle="miter"/>
                <v:path arrowok="t" o:connecttype="custom" o:connectlocs="0,0;144,0;144,2;0,2;0,0" o:connectangles="0,0,0,0,0" textboxrect="0,0,1443482,18288"/>
              </v:shape>
              <v:shape id="Shape 34776" o:spid="_x0000_s1153" style="position:absolute;left:43866;top:10182;width:183;height:183;visibility:visible;mso-wrap-style:square;v-text-anchor:top" coordsize="18288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" path="m,l18288,r,18288l,18288,,e" fillcolor="#3e959f" stroked="f" strokeweight="0">
                <v:stroke miterlimit="83231f" joinstyle="miter"/>
                <v:path arrowok="t" o:connecttype="custom" o:connectlocs="0,0;2,0;2,2;0,2;0,0" o:connectangles="0,0,0,0,0" textboxrect="0,0,18288,18288"/>
              </v:shape>
              <v:shape id="Shape 34777" o:spid="_x0000_s1154" style="position:absolute;left:44049;top:10182;width:14450;height:183;visibility:visible;mso-wrap-style:square;v-text-anchor:top" coordsize="1445006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" path="m,l1445006,r,18288l,18288,,e" fillcolor="#3e959f" stroked="f" strokeweight="0">
                <v:stroke miterlimit="83231f" joinstyle="miter"/>
                <v:path arrowok="t" o:connecttype="custom" o:connectlocs="0,0;144,0;144,2;0,2;0,0" o:connectangles="0,0,0,0,0" textboxrect="0,0,1445006,18288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4105" o:spid="_x0000_s1155" type="#_x0000_t75" style="position:absolute;left:689;width:16287;height:6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">
                <v:imagedata r:id="rId2" o:title=""/>
              </v:shape>
              <w10:wrap type="square" anchorx="page" anchory="page"/>
            </v:group>
          </w:pict>
        </mc:Fallback>
      </mc:AlternateContent>
    </w:r>
    <w:r w:rsidR="003C63FA">
      <w:rPr>
        <w:sz w:val="4"/>
      </w:rPr>
      <w:t xml:space="preserve"> </w:t>
    </w:r>
  </w:p>
  <w:p w14:paraId="4E5F5F1C" w14:textId="77777777" w:rsidR="003C63FA" w:rsidRDefault="003C63FA">
    <w:pPr>
      <w:spacing w:after="35" w:line="259" w:lineRule="auto"/>
      <w:ind w:left="118" w:firstLine="0"/>
      <w:jc w:val="left"/>
    </w:pPr>
    <w:r>
      <w:rPr>
        <w:sz w:val="4"/>
      </w:rPr>
      <w:t xml:space="preserve"> </w:t>
    </w:r>
    <w:r>
      <w:rPr>
        <w:sz w:val="4"/>
      </w:rPr>
      <w:tab/>
      <w:t xml:space="preserve"> </w:t>
    </w:r>
    <w:r>
      <w:rPr>
        <w:sz w:val="4"/>
      </w:rPr>
      <w:tab/>
      <w:t xml:space="preserve"> </w:t>
    </w:r>
    <w:r>
      <w:rPr>
        <w:sz w:val="4"/>
      </w:rPr>
      <w:tab/>
      <w:t xml:space="preserve"> </w:t>
    </w:r>
  </w:p>
  <w:p w14:paraId="3BD09023" w14:textId="77777777" w:rsidR="003C63FA" w:rsidRDefault="003C63FA">
    <w:pPr>
      <w:spacing w:after="126" w:line="259" w:lineRule="auto"/>
      <w:ind w:left="118" w:firstLine="0"/>
      <w:jc w:val="left"/>
    </w:pPr>
    <w:r>
      <w:rPr>
        <w:rFonts w:ascii="Calibri" w:eastAsia="Calibri" w:hAnsi="Calibri" w:cs="Calibri"/>
        <w:sz w:val="8"/>
      </w:rPr>
      <w:t xml:space="preserve"> </w:t>
    </w:r>
  </w:p>
  <w:p w14:paraId="4B3655D2" w14:textId="77777777" w:rsidR="003C63FA" w:rsidRDefault="003C63FA">
    <w:pPr>
      <w:spacing w:after="0" w:line="259" w:lineRule="auto"/>
      <w:ind w:left="118" w:firstLine="0"/>
      <w:jc w:val="left"/>
    </w:pPr>
    <w:r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3"/>
    <w:multiLevelType w:val="singleLevel"/>
    <w:tmpl w:val="D6F63D8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827C4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7CB0F7DA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CC21F9B"/>
    <w:multiLevelType w:val="hybridMultilevel"/>
    <w:tmpl w:val="26A60F3A"/>
    <w:name w:val="WW8Num22"/>
    <w:lvl w:ilvl="0" w:tplc="9AE23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firstLine="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5E3D5A"/>
    <w:multiLevelType w:val="multilevel"/>
    <w:tmpl w:val="DA383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13B54C22"/>
    <w:multiLevelType w:val="multilevel"/>
    <w:tmpl w:val="AFD4EA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>
      <w:start w:val="8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 w15:restartNumberingAfterBreak="0">
    <w:nsid w:val="14D3120C"/>
    <w:multiLevelType w:val="hybridMultilevel"/>
    <w:tmpl w:val="98E2A342"/>
    <w:lvl w:ilvl="0" w:tplc="52C494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4D60CB3"/>
    <w:multiLevelType w:val="hybridMultilevel"/>
    <w:tmpl w:val="263AF18A"/>
    <w:lvl w:ilvl="0" w:tplc="9FB6AA3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0"/>
        <w:szCs w:val="20"/>
      </w:rPr>
    </w:lvl>
    <w:lvl w:ilvl="1" w:tplc="03AA0E0E">
      <w:start w:val="1"/>
      <w:numFmt w:val="decimal"/>
      <w:lvlText w:val="%2."/>
      <w:lvlJc w:val="left"/>
      <w:pPr>
        <w:tabs>
          <w:tab w:val="num" w:pos="2345"/>
        </w:tabs>
        <w:ind w:left="2345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1D5B57"/>
    <w:multiLevelType w:val="hybridMultilevel"/>
    <w:tmpl w:val="8324A244"/>
    <w:lvl w:ilvl="0" w:tplc="827088A4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9517F77"/>
    <w:multiLevelType w:val="hybridMultilevel"/>
    <w:tmpl w:val="9D5674C8"/>
    <w:lvl w:ilvl="0" w:tplc="62B426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color w:val="00000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60A28"/>
    <w:multiLevelType w:val="hybridMultilevel"/>
    <w:tmpl w:val="69B6D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B17BC0"/>
    <w:multiLevelType w:val="hybridMultilevel"/>
    <w:tmpl w:val="D5723372"/>
    <w:lvl w:ilvl="0" w:tplc="08DC3A7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DA75419"/>
    <w:multiLevelType w:val="hybridMultilevel"/>
    <w:tmpl w:val="91F857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F6638BD"/>
    <w:multiLevelType w:val="hybridMultilevel"/>
    <w:tmpl w:val="FE049084"/>
    <w:name w:val="WW8Num112"/>
    <w:lvl w:ilvl="0" w:tplc="AC0CCFA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1E461B9"/>
    <w:multiLevelType w:val="hybridMultilevel"/>
    <w:tmpl w:val="797AB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AD3BE5"/>
    <w:multiLevelType w:val="hybridMultilevel"/>
    <w:tmpl w:val="0C6838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512FEB"/>
    <w:multiLevelType w:val="hybridMultilevel"/>
    <w:tmpl w:val="2FE85FD6"/>
    <w:lvl w:ilvl="0" w:tplc="34D2D224">
      <w:start w:val="1"/>
      <w:numFmt w:val="decimal"/>
      <w:lvlText w:val="%1."/>
      <w:lvlJc w:val="left"/>
      <w:pPr>
        <w:ind w:left="401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780970">
      <w:start w:val="1"/>
      <w:numFmt w:val="decimal"/>
      <w:lvlText w:val="%2)"/>
      <w:lvlJc w:val="left"/>
      <w:pPr>
        <w:ind w:left="82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3262B2">
      <w:start w:val="1"/>
      <w:numFmt w:val="lowerLetter"/>
      <w:lvlText w:val="%3)"/>
      <w:lvlJc w:val="left"/>
      <w:pPr>
        <w:ind w:left="1111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144AC0">
      <w:start w:val="1"/>
      <w:numFmt w:val="bullet"/>
      <w:lvlText w:val="–"/>
      <w:lvlJc w:val="left"/>
      <w:pPr>
        <w:ind w:left="139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C0DDDE">
      <w:start w:val="1"/>
      <w:numFmt w:val="bullet"/>
      <w:lvlText w:val="o"/>
      <w:lvlJc w:val="left"/>
      <w:pPr>
        <w:ind w:left="214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443270">
      <w:start w:val="1"/>
      <w:numFmt w:val="bullet"/>
      <w:lvlText w:val="▪"/>
      <w:lvlJc w:val="left"/>
      <w:pPr>
        <w:ind w:left="286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00C84">
      <w:start w:val="1"/>
      <w:numFmt w:val="bullet"/>
      <w:lvlText w:val="•"/>
      <w:lvlJc w:val="left"/>
      <w:pPr>
        <w:ind w:left="358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52BE82">
      <w:start w:val="1"/>
      <w:numFmt w:val="bullet"/>
      <w:lvlText w:val="o"/>
      <w:lvlJc w:val="left"/>
      <w:pPr>
        <w:ind w:left="430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E67C56">
      <w:start w:val="1"/>
      <w:numFmt w:val="bullet"/>
      <w:lvlText w:val="▪"/>
      <w:lvlJc w:val="left"/>
      <w:pPr>
        <w:ind w:left="502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04C07FB"/>
    <w:multiLevelType w:val="hybridMultilevel"/>
    <w:tmpl w:val="F2368A76"/>
    <w:lvl w:ilvl="0" w:tplc="474A49D6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asciiTheme="minorHAnsi" w:eastAsia="Times New Roman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4DE70A4">
      <w:start w:val="1"/>
      <w:numFmt w:val="decimal"/>
      <w:lvlText w:val="%3.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837724"/>
    <w:multiLevelType w:val="hybridMultilevel"/>
    <w:tmpl w:val="E70A2180"/>
    <w:lvl w:ilvl="0" w:tplc="50AE9A4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B1176B"/>
    <w:multiLevelType w:val="hybridMultilevel"/>
    <w:tmpl w:val="85FA6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FF4CC3"/>
    <w:multiLevelType w:val="hybridMultilevel"/>
    <w:tmpl w:val="02526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F95433"/>
    <w:multiLevelType w:val="hybridMultilevel"/>
    <w:tmpl w:val="D0D29A10"/>
    <w:lvl w:ilvl="0" w:tplc="E8AEF096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C013CB"/>
    <w:multiLevelType w:val="hybridMultilevel"/>
    <w:tmpl w:val="1DC21F7C"/>
    <w:lvl w:ilvl="0" w:tplc="9C086BA2">
      <w:start w:val="1"/>
      <w:numFmt w:val="decimal"/>
      <w:lvlText w:val="%1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1" w:tplc="17A8E062">
      <w:start w:val="5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  <w:b w:val="0"/>
        <w:sz w:val="20"/>
        <w:szCs w:val="20"/>
      </w:rPr>
    </w:lvl>
    <w:lvl w:ilvl="2" w:tplc="469ADBEA">
      <w:start w:val="1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41DB2737"/>
    <w:multiLevelType w:val="hybridMultilevel"/>
    <w:tmpl w:val="F8FA27E0"/>
    <w:lvl w:ilvl="0" w:tplc="4A3AF448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751EA0"/>
    <w:multiLevelType w:val="hybridMultilevel"/>
    <w:tmpl w:val="3D2E839A"/>
    <w:lvl w:ilvl="0" w:tplc="35740FE4">
      <w:start w:val="4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  <w:b w:val="0"/>
        <w:sz w:val="20"/>
        <w:szCs w:val="20"/>
      </w:rPr>
    </w:lvl>
    <w:lvl w:ilvl="1" w:tplc="BDEED638">
      <w:start w:val="1"/>
      <w:numFmt w:val="lowerLetter"/>
      <w:lvlText w:val="%2)"/>
      <w:lvlJc w:val="left"/>
      <w:pPr>
        <w:tabs>
          <w:tab w:val="num" w:pos="1080"/>
        </w:tabs>
        <w:ind w:left="1080" w:firstLine="0"/>
      </w:pPr>
      <w:rPr>
        <w:rFonts w:ascii="Arial" w:hAnsi="Arial" w:cs="Arial" w:hint="default"/>
        <w:b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3817449"/>
    <w:multiLevelType w:val="hybridMultilevel"/>
    <w:tmpl w:val="01E062E6"/>
    <w:lvl w:ilvl="0" w:tplc="F2D6A3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45440657"/>
    <w:multiLevelType w:val="hybridMultilevel"/>
    <w:tmpl w:val="F9F61AEE"/>
    <w:lvl w:ilvl="0" w:tplc="A4DC0A4A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6864E54"/>
    <w:multiLevelType w:val="hybridMultilevel"/>
    <w:tmpl w:val="571E93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7F5A80"/>
    <w:multiLevelType w:val="hybridMultilevel"/>
    <w:tmpl w:val="5BCAEF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1DE07EA"/>
    <w:multiLevelType w:val="hybridMultilevel"/>
    <w:tmpl w:val="76807E2C"/>
    <w:lvl w:ilvl="0" w:tplc="F22ABB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9C086B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A2B6AE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b w:val="0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A20AE0"/>
    <w:multiLevelType w:val="hybridMultilevel"/>
    <w:tmpl w:val="FC669AA2"/>
    <w:lvl w:ilvl="0" w:tplc="9C086BA2">
      <w:start w:val="1"/>
      <w:numFmt w:val="decimal"/>
      <w:lvlText w:val="%1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1" w:tplc="20E42D8E">
      <w:start w:val="6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  <w:b w:val="0"/>
        <w:sz w:val="20"/>
        <w:szCs w:val="20"/>
      </w:rPr>
    </w:lvl>
    <w:lvl w:ilvl="2" w:tplc="2BC81F4E">
      <w:start w:val="1"/>
      <w:numFmt w:val="decimal"/>
      <w:lvlText w:val="%3)"/>
      <w:lvlJc w:val="left"/>
      <w:pPr>
        <w:tabs>
          <w:tab w:val="num" w:pos="2685"/>
        </w:tabs>
        <w:ind w:left="2685" w:hanging="360"/>
      </w:pPr>
      <w:rPr>
        <w:rFonts w:ascii="Calibri" w:hAnsi="Calibri" w:cs="Calibri" w:hint="default"/>
        <w:b w:val="0"/>
        <w:bCs w:val="0"/>
      </w:rPr>
    </w:lvl>
    <w:lvl w:ilvl="3" w:tplc="25161A04">
      <w:start w:val="8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hint="default"/>
        <w:b w:val="0"/>
        <w:sz w:val="20"/>
        <w:szCs w:val="20"/>
      </w:rPr>
    </w:lvl>
    <w:lvl w:ilvl="4" w:tplc="0D327F40">
      <w:start w:val="1"/>
      <w:numFmt w:val="lowerLetter"/>
      <w:lvlText w:val="%5)"/>
      <w:lvlJc w:val="left"/>
      <w:pPr>
        <w:ind w:left="3945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 w15:restartNumberingAfterBreak="0">
    <w:nsid w:val="61E0250E"/>
    <w:multiLevelType w:val="hybridMultilevel"/>
    <w:tmpl w:val="73D2B756"/>
    <w:lvl w:ilvl="0" w:tplc="009CADDA">
      <w:start w:val="1"/>
      <w:numFmt w:val="decimal"/>
      <w:lvlText w:val="%1."/>
      <w:lvlJc w:val="left"/>
      <w:pPr>
        <w:ind w:left="720" w:hanging="360"/>
      </w:pPr>
    </w:lvl>
    <w:lvl w:ilvl="1" w:tplc="10A6EC8C">
      <w:start w:val="1"/>
      <w:numFmt w:val="decimal"/>
      <w:lvlText w:val="%2."/>
      <w:lvlJc w:val="left"/>
      <w:pPr>
        <w:ind w:left="720" w:hanging="360"/>
      </w:pPr>
    </w:lvl>
    <w:lvl w:ilvl="2" w:tplc="71A65C9C">
      <w:start w:val="1"/>
      <w:numFmt w:val="decimal"/>
      <w:lvlText w:val="%3."/>
      <w:lvlJc w:val="left"/>
      <w:pPr>
        <w:ind w:left="720" w:hanging="360"/>
      </w:pPr>
    </w:lvl>
    <w:lvl w:ilvl="3" w:tplc="2132E640">
      <w:start w:val="1"/>
      <w:numFmt w:val="decimal"/>
      <w:lvlText w:val="%4."/>
      <w:lvlJc w:val="left"/>
      <w:pPr>
        <w:ind w:left="720" w:hanging="360"/>
      </w:pPr>
    </w:lvl>
    <w:lvl w:ilvl="4" w:tplc="CFF6BC8E">
      <w:start w:val="1"/>
      <w:numFmt w:val="decimal"/>
      <w:lvlText w:val="%5."/>
      <w:lvlJc w:val="left"/>
      <w:pPr>
        <w:ind w:left="720" w:hanging="360"/>
      </w:pPr>
    </w:lvl>
    <w:lvl w:ilvl="5" w:tplc="466024CC">
      <w:start w:val="1"/>
      <w:numFmt w:val="decimal"/>
      <w:lvlText w:val="%6."/>
      <w:lvlJc w:val="left"/>
      <w:pPr>
        <w:ind w:left="720" w:hanging="360"/>
      </w:pPr>
    </w:lvl>
    <w:lvl w:ilvl="6" w:tplc="1082D2D0">
      <w:start w:val="1"/>
      <w:numFmt w:val="decimal"/>
      <w:lvlText w:val="%7."/>
      <w:lvlJc w:val="left"/>
      <w:pPr>
        <w:ind w:left="720" w:hanging="360"/>
      </w:pPr>
    </w:lvl>
    <w:lvl w:ilvl="7" w:tplc="12A0ED46">
      <w:start w:val="1"/>
      <w:numFmt w:val="decimal"/>
      <w:lvlText w:val="%8."/>
      <w:lvlJc w:val="left"/>
      <w:pPr>
        <w:ind w:left="720" w:hanging="360"/>
      </w:pPr>
    </w:lvl>
    <w:lvl w:ilvl="8" w:tplc="4EBACDE8">
      <w:start w:val="1"/>
      <w:numFmt w:val="decimal"/>
      <w:lvlText w:val="%9."/>
      <w:lvlJc w:val="left"/>
      <w:pPr>
        <w:ind w:left="720" w:hanging="360"/>
      </w:pPr>
    </w:lvl>
  </w:abstractNum>
  <w:abstractNum w:abstractNumId="37" w15:restartNumberingAfterBreak="0">
    <w:nsid w:val="647D5FB0"/>
    <w:multiLevelType w:val="hybridMultilevel"/>
    <w:tmpl w:val="AFEEBE2C"/>
    <w:lvl w:ilvl="0" w:tplc="5A26B74A">
      <w:start w:val="1"/>
      <w:numFmt w:val="decimal"/>
      <w:lvlText w:val="%1."/>
      <w:lvlJc w:val="left"/>
      <w:pPr>
        <w:ind w:left="345" w:hanging="360"/>
      </w:pPr>
      <w:rPr>
        <w:rFonts w:hint="default"/>
        <w:color w:val="auto"/>
      </w:rPr>
    </w:lvl>
    <w:lvl w:ilvl="1" w:tplc="DB9C8458">
      <w:start w:val="1"/>
      <w:numFmt w:val="decimal"/>
      <w:lvlText w:val="%2)"/>
      <w:lvlJc w:val="left"/>
      <w:pPr>
        <w:ind w:left="1065" w:hanging="360"/>
      </w:pPr>
      <w:rPr>
        <w:rFonts w:hint="default"/>
      </w:rPr>
    </w:lvl>
    <w:lvl w:ilvl="2" w:tplc="459CD240">
      <w:start w:val="1"/>
      <w:numFmt w:val="decimal"/>
      <w:lvlText w:val="%3)"/>
      <w:lvlJc w:val="left"/>
      <w:rPr>
        <w:rFonts w:ascii="Arial" w:eastAsia="Times New Roman" w:hAnsi="Arial" w:cs="Arial"/>
        <w:color w:val="auto"/>
      </w:rPr>
    </w:lvl>
    <w:lvl w:ilvl="3" w:tplc="079E8898">
      <w:start w:val="1"/>
      <w:numFmt w:val="decimal"/>
      <w:lvlText w:val="%4)"/>
      <w:lvlJc w:val="left"/>
      <w:pPr>
        <w:ind w:left="2505" w:hanging="360"/>
      </w:pPr>
      <w:rPr>
        <w:rFonts w:hint="default"/>
        <w:b w:val="0"/>
      </w:rPr>
    </w:lvl>
    <w:lvl w:ilvl="4" w:tplc="3B6E70F4">
      <w:start w:val="1"/>
      <w:numFmt w:val="lowerLetter"/>
      <w:lvlText w:val="%5)"/>
      <w:lvlJc w:val="left"/>
      <w:pPr>
        <w:ind w:left="3225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8" w15:restartNumberingAfterBreak="0">
    <w:nsid w:val="661F7483"/>
    <w:multiLevelType w:val="hybridMultilevel"/>
    <w:tmpl w:val="B1B03D24"/>
    <w:lvl w:ilvl="0" w:tplc="6922CAD6">
      <w:start w:val="1"/>
      <w:numFmt w:val="decimal"/>
      <w:lvlText w:val="%1."/>
      <w:lvlJc w:val="left"/>
      <w:pPr>
        <w:tabs>
          <w:tab w:val="num" w:pos="2640"/>
        </w:tabs>
        <w:ind w:left="2640" w:hanging="360"/>
      </w:pPr>
      <w:rPr>
        <w:rFonts w:hint="default"/>
        <w:b w:val="0"/>
        <w:sz w:val="20"/>
        <w:szCs w:val="20"/>
      </w:rPr>
    </w:lvl>
    <w:lvl w:ilvl="1" w:tplc="9C086B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0"/>
        <w:szCs w:val="20"/>
      </w:rPr>
    </w:lvl>
    <w:lvl w:ilvl="2" w:tplc="4494578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  <w:sz w:val="20"/>
        <w:szCs w:val="20"/>
      </w:rPr>
    </w:lvl>
    <w:lvl w:ilvl="3" w:tplc="603AF57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4" w:tplc="F398B8B6">
      <w:start w:val="1"/>
      <w:numFmt w:val="lowerLetter"/>
      <w:lvlText w:val="%5)"/>
      <w:lvlJc w:val="left"/>
      <w:pPr>
        <w:ind w:left="3600" w:hanging="360"/>
      </w:pPr>
      <w:rPr>
        <w:rFonts w:eastAsia="Times New Roman"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FF2200"/>
    <w:multiLevelType w:val="hybridMultilevel"/>
    <w:tmpl w:val="B0682414"/>
    <w:lvl w:ilvl="0" w:tplc="761A3334">
      <w:start w:val="2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B573DD2"/>
    <w:multiLevelType w:val="hybridMultilevel"/>
    <w:tmpl w:val="5328A240"/>
    <w:name w:val="WW8Num222"/>
    <w:lvl w:ilvl="0" w:tplc="E7FAEF2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804081"/>
    <w:multiLevelType w:val="hybridMultilevel"/>
    <w:tmpl w:val="89EE0AC8"/>
    <w:lvl w:ilvl="0" w:tplc="F30EE0AC">
      <w:start w:val="1"/>
      <w:numFmt w:val="decimal"/>
      <w:lvlText w:val="%1."/>
      <w:lvlJc w:val="left"/>
      <w:pPr>
        <w:ind w:left="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80E7C0">
      <w:start w:val="1"/>
      <w:numFmt w:val="decimal"/>
      <w:lvlText w:val="%2)"/>
      <w:lvlJc w:val="left"/>
      <w:pPr>
        <w:ind w:left="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383FD2">
      <w:start w:val="1"/>
      <w:numFmt w:val="lowerRoman"/>
      <w:lvlText w:val="%3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F2BEE0">
      <w:start w:val="1"/>
      <w:numFmt w:val="decimal"/>
      <w:lvlText w:val="%4"/>
      <w:lvlJc w:val="left"/>
      <w:pPr>
        <w:ind w:left="2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18EAE0">
      <w:start w:val="1"/>
      <w:numFmt w:val="lowerLetter"/>
      <w:lvlText w:val="%5"/>
      <w:lvlJc w:val="left"/>
      <w:pPr>
        <w:ind w:left="2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80C3B4">
      <w:start w:val="1"/>
      <w:numFmt w:val="lowerRoman"/>
      <w:lvlText w:val="%6"/>
      <w:lvlJc w:val="left"/>
      <w:pPr>
        <w:ind w:left="3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04C36E">
      <w:start w:val="1"/>
      <w:numFmt w:val="decimal"/>
      <w:lvlText w:val="%7"/>
      <w:lvlJc w:val="left"/>
      <w:pPr>
        <w:ind w:left="4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348772">
      <w:start w:val="1"/>
      <w:numFmt w:val="lowerLetter"/>
      <w:lvlText w:val="%8"/>
      <w:lvlJc w:val="left"/>
      <w:pPr>
        <w:ind w:left="5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3CB2AE">
      <w:start w:val="1"/>
      <w:numFmt w:val="lowerRoman"/>
      <w:lvlText w:val="%9"/>
      <w:lvlJc w:val="left"/>
      <w:pPr>
        <w:ind w:left="5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C9A2ABC"/>
    <w:multiLevelType w:val="hybridMultilevel"/>
    <w:tmpl w:val="C6147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E14CD"/>
    <w:multiLevelType w:val="hybridMultilevel"/>
    <w:tmpl w:val="31F602E6"/>
    <w:lvl w:ilvl="0" w:tplc="8A0C97BE">
      <w:start w:val="1"/>
      <w:numFmt w:val="decimal"/>
      <w:lvlText w:val="%1."/>
      <w:lvlJc w:val="left"/>
      <w:pPr>
        <w:ind w:left="401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3C4016">
      <w:start w:val="1"/>
      <w:numFmt w:val="decimal"/>
      <w:lvlText w:val="%2)"/>
      <w:lvlJc w:val="left"/>
      <w:pPr>
        <w:ind w:left="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285E82">
      <w:start w:val="1"/>
      <w:numFmt w:val="lowerRoman"/>
      <w:lvlText w:val="%3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FA8256">
      <w:start w:val="1"/>
      <w:numFmt w:val="decimal"/>
      <w:lvlText w:val="%4"/>
      <w:lvlJc w:val="left"/>
      <w:pPr>
        <w:ind w:left="2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7AFC08">
      <w:start w:val="1"/>
      <w:numFmt w:val="lowerLetter"/>
      <w:lvlText w:val="%5"/>
      <w:lvlJc w:val="left"/>
      <w:pPr>
        <w:ind w:left="2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5857B4">
      <w:start w:val="1"/>
      <w:numFmt w:val="lowerRoman"/>
      <w:lvlText w:val="%6"/>
      <w:lvlJc w:val="left"/>
      <w:pPr>
        <w:ind w:left="3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689A52">
      <w:start w:val="1"/>
      <w:numFmt w:val="decimal"/>
      <w:lvlText w:val="%7"/>
      <w:lvlJc w:val="left"/>
      <w:pPr>
        <w:ind w:left="4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126ABC">
      <w:start w:val="1"/>
      <w:numFmt w:val="lowerLetter"/>
      <w:lvlText w:val="%8"/>
      <w:lvlJc w:val="left"/>
      <w:pPr>
        <w:ind w:left="5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9C336A">
      <w:start w:val="1"/>
      <w:numFmt w:val="lowerRoman"/>
      <w:lvlText w:val="%9"/>
      <w:lvlJc w:val="left"/>
      <w:pPr>
        <w:ind w:left="5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9D5385D"/>
    <w:multiLevelType w:val="hybridMultilevel"/>
    <w:tmpl w:val="CDBC62EE"/>
    <w:lvl w:ilvl="0" w:tplc="CB925A6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AD8562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F922F3"/>
    <w:multiLevelType w:val="hybridMultilevel"/>
    <w:tmpl w:val="CD2A4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4474B8"/>
    <w:multiLevelType w:val="hybridMultilevel"/>
    <w:tmpl w:val="1B329A38"/>
    <w:lvl w:ilvl="0" w:tplc="F93AA7F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E014CF7"/>
    <w:multiLevelType w:val="hybridMultilevel"/>
    <w:tmpl w:val="1EEA6A7C"/>
    <w:lvl w:ilvl="0" w:tplc="808E307C">
      <w:start w:val="15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6922771">
    <w:abstractNumId w:val="21"/>
  </w:num>
  <w:num w:numId="2" w16cid:durableId="835918492">
    <w:abstractNumId w:val="31"/>
  </w:num>
  <w:num w:numId="3" w16cid:durableId="362444833">
    <w:abstractNumId w:val="16"/>
  </w:num>
  <w:num w:numId="4" w16cid:durableId="402290649">
    <w:abstractNumId w:val="19"/>
  </w:num>
  <w:num w:numId="5" w16cid:durableId="93136574">
    <w:abstractNumId w:val="11"/>
  </w:num>
  <w:num w:numId="6" w16cid:durableId="343552825">
    <w:abstractNumId w:val="24"/>
  </w:num>
  <w:num w:numId="7" w16cid:durableId="1959212721">
    <w:abstractNumId w:val="25"/>
  </w:num>
  <w:num w:numId="8" w16cid:durableId="1640955973">
    <w:abstractNumId w:val="0"/>
  </w:num>
  <w:num w:numId="9" w16cid:durableId="300382272">
    <w:abstractNumId w:val="42"/>
  </w:num>
  <w:num w:numId="10" w16cid:durableId="1854106947">
    <w:abstractNumId w:val="45"/>
  </w:num>
  <w:num w:numId="11" w16cid:durableId="1671441057">
    <w:abstractNumId w:val="20"/>
  </w:num>
  <w:num w:numId="12" w16cid:durableId="1627927172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55662443">
    <w:abstractNumId w:val="23"/>
  </w:num>
  <w:num w:numId="14" w16cid:durableId="1407845977">
    <w:abstractNumId w:val="17"/>
  </w:num>
  <w:num w:numId="15" w16cid:durableId="765007016">
    <w:abstractNumId w:val="33"/>
  </w:num>
  <w:num w:numId="16" w16cid:durableId="324164589">
    <w:abstractNumId w:val="15"/>
  </w:num>
  <w:num w:numId="17" w16cid:durableId="1975672394">
    <w:abstractNumId w:val="36"/>
  </w:num>
  <w:num w:numId="18" w16cid:durableId="1468889067">
    <w:abstractNumId w:val="1"/>
  </w:num>
  <w:num w:numId="19" w16cid:durableId="1004237774">
    <w:abstractNumId w:val="2"/>
  </w:num>
  <w:num w:numId="20" w16cid:durableId="2049330614">
    <w:abstractNumId w:val="3"/>
  </w:num>
  <w:num w:numId="21" w16cid:durableId="2005010949">
    <w:abstractNumId w:val="4"/>
  </w:num>
  <w:num w:numId="22" w16cid:durableId="17701484">
    <w:abstractNumId w:val="5"/>
  </w:num>
  <w:num w:numId="23" w16cid:durableId="1286890143">
    <w:abstractNumId w:val="6"/>
  </w:num>
  <w:num w:numId="24" w16cid:durableId="979119493">
    <w:abstractNumId w:val="7"/>
  </w:num>
  <w:num w:numId="25" w16cid:durableId="298652623">
    <w:abstractNumId w:val="32"/>
  </w:num>
  <w:num w:numId="26" w16cid:durableId="352726012">
    <w:abstractNumId w:val="40"/>
  </w:num>
  <w:num w:numId="27" w16cid:durableId="242566357">
    <w:abstractNumId w:val="18"/>
  </w:num>
  <w:num w:numId="28" w16cid:durableId="1356535231">
    <w:abstractNumId w:val="8"/>
  </w:num>
  <w:num w:numId="29" w16cid:durableId="138113090">
    <w:abstractNumId w:val="35"/>
  </w:num>
  <w:num w:numId="30" w16cid:durableId="1445274617">
    <w:abstractNumId w:val="38"/>
  </w:num>
  <w:num w:numId="31" w16cid:durableId="1071391178">
    <w:abstractNumId w:val="46"/>
  </w:num>
  <w:num w:numId="32" w16cid:durableId="152188287">
    <w:abstractNumId w:val="30"/>
  </w:num>
  <w:num w:numId="33" w16cid:durableId="385221438">
    <w:abstractNumId w:val="13"/>
  </w:num>
  <w:num w:numId="34" w16cid:durableId="376122316">
    <w:abstractNumId w:val="26"/>
  </w:num>
  <w:num w:numId="35" w16cid:durableId="1830242590">
    <w:abstractNumId w:val="28"/>
  </w:num>
  <w:num w:numId="36" w16cid:durableId="1266114761">
    <w:abstractNumId w:val="12"/>
  </w:num>
  <w:num w:numId="37" w16cid:durableId="1044213331">
    <w:abstractNumId w:val="14"/>
  </w:num>
  <w:num w:numId="38" w16cid:durableId="999892981">
    <w:abstractNumId w:val="22"/>
  </w:num>
  <w:num w:numId="39" w16cid:durableId="616640467">
    <w:abstractNumId w:val="39"/>
  </w:num>
  <w:num w:numId="40" w16cid:durableId="1941840070">
    <w:abstractNumId w:val="47"/>
  </w:num>
  <w:num w:numId="41" w16cid:durableId="387731223">
    <w:abstractNumId w:val="27"/>
  </w:num>
  <w:num w:numId="42" w16cid:durableId="1644191285">
    <w:abstractNumId w:val="29"/>
  </w:num>
  <w:num w:numId="43" w16cid:durableId="1456216951">
    <w:abstractNumId w:val="37"/>
  </w:num>
  <w:num w:numId="44" w16cid:durableId="1506550828">
    <w:abstractNumId w:val="34"/>
  </w:num>
  <w:num w:numId="45" w16cid:durableId="2013138526">
    <w:abstractNumId w:val="9"/>
  </w:num>
  <w:num w:numId="46" w16cid:durableId="182480377">
    <w:abstractNumId w:val="44"/>
  </w:num>
  <w:num w:numId="47" w16cid:durableId="526912858">
    <w:abstractNumId w:val="43"/>
  </w:num>
  <w:num w:numId="48" w16cid:durableId="1976645192">
    <w:abstractNumId w:val="4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BE4"/>
    <w:rsid w:val="00000DCB"/>
    <w:rsid w:val="00003A9F"/>
    <w:rsid w:val="0000590A"/>
    <w:rsid w:val="00007BB9"/>
    <w:rsid w:val="00013244"/>
    <w:rsid w:val="00026F4C"/>
    <w:rsid w:val="0003280D"/>
    <w:rsid w:val="000347A9"/>
    <w:rsid w:val="00035EA4"/>
    <w:rsid w:val="000363C3"/>
    <w:rsid w:val="00037306"/>
    <w:rsid w:val="00040D3C"/>
    <w:rsid w:val="000414F5"/>
    <w:rsid w:val="00043D0F"/>
    <w:rsid w:val="00044B2B"/>
    <w:rsid w:val="000474A6"/>
    <w:rsid w:val="00052908"/>
    <w:rsid w:val="000535FB"/>
    <w:rsid w:val="00056D99"/>
    <w:rsid w:val="000903C1"/>
    <w:rsid w:val="00096569"/>
    <w:rsid w:val="0009786C"/>
    <w:rsid w:val="000A3CE1"/>
    <w:rsid w:val="000A3F99"/>
    <w:rsid w:val="000B0BCC"/>
    <w:rsid w:val="000B1BDB"/>
    <w:rsid w:val="000C2337"/>
    <w:rsid w:val="000D21FD"/>
    <w:rsid w:val="000D2A74"/>
    <w:rsid w:val="000D3D18"/>
    <w:rsid w:val="000D59EC"/>
    <w:rsid w:val="000E2DED"/>
    <w:rsid w:val="000E4B0A"/>
    <w:rsid w:val="001025A0"/>
    <w:rsid w:val="00103AF9"/>
    <w:rsid w:val="0010643B"/>
    <w:rsid w:val="00112599"/>
    <w:rsid w:val="001174A4"/>
    <w:rsid w:val="00126D0F"/>
    <w:rsid w:val="00135BFC"/>
    <w:rsid w:val="00144F33"/>
    <w:rsid w:val="001515D2"/>
    <w:rsid w:val="001552AA"/>
    <w:rsid w:val="00162666"/>
    <w:rsid w:val="00163217"/>
    <w:rsid w:val="001714DF"/>
    <w:rsid w:val="00175686"/>
    <w:rsid w:val="001A12C3"/>
    <w:rsid w:val="001A3947"/>
    <w:rsid w:val="001B2EB1"/>
    <w:rsid w:val="001B74D8"/>
    <w:rsid w:val="001C1C2F"/>
    <w:rsid w:val="001C797A"/>
    <w:rsid w:val="001D47D1"/>
    <w:rsid w:val="001D47F7"/>
    <w:rsid w:val="001D622D"/>
    <w:rsid w:val="001E00AE"/>
    <w:rsid w:val="001E0627"/>
    <w:rsid w:val="00202330"/>
    <w:rsid w:val="002116B7"/>
    <w:rsid w:val="00214098"/>
    <w:rsid w:val="00217DD6"/>
    <w:rsid w:val="002208E4"/>
    <w:rsid w:val="00222FCC"/>
    <w:rsid w:val="00235CA6"/>
    <w:rsid w:val="0024025A"/>
    <w:rsid w:val="002408CB"/>
    <w:rsid w:val="00242199"/>
    <w:rsid w:val="00246ED5"/>
    <w:rsid w:val="00254EFD"/>
    <w:rsid w:val="002569F6"/>
    <w:rsid w:val="00257DBF"/>
    <w:rsid w:val="002651F5"/>
    <w:rsid w:val="00266F97"/>
    <w:rsid w:val="00270D1C"/>
    <w:rsid w:val="00271706"/>
    <w:rsid w:val="00273F0E"/>
    <w:rsid w:val="00274BD3"/>
    <w:rsid w:val="00277521"/>
    <w:rsid w:val="00282E43"/>
    <w:rsid w:val="00287863"/>
    <w:rsid w:val="00287E48"/>
    <w:rsid w:val="00291C94"/>
    <w:rsid w:val="002A5AE3"/>
    <w:rsid w:val="002B2AD2"/>
    <w:rsid w:val="002B2BA2"/>
    <w:rsid w:val="002B5856"/>
    <w:rsid w:val="002C051D"/>
    <w:rsid w:val="002D0652"/>
    <w:rsid w:val="002D5275"/>
    <w:rsid w:val="002D6B53"/>
    <w:rsid w:val="003060F2"/>
    <w:rsid w:val="0031075B"/>
    <w:rsid w:val="00312BEB"/>
    <w:rsid w:val="00314901"/>
    <w:rsid w:val="00314C30"/>
    <w:rsid w:val="00322318"/>
    <w:rsid w:val="00322C83"/>
    <w:rsid w:val="00325037"/>
    <w:rsid w:val="00336AA4"/>
    <w:rsid w:val="003479DF"/>
    <w:rsid w:val="00350E9B"/>
    <w:rsid w:val="00352939"/>
    <w:rsid w:val="0035648C"/>
    <w:rsid w:val="00361AF5"/>
    <w:rsid w:val="00363928"/>
    <w:rsid w:val="003753A1"/>
    <w:rsid w:val="00375431"/>
    <w:rsid w:val="00381AB1"/>
    <w:rsid w:val="00381B68"/>
    <w:rsid w:val="00383B92"/>
    <w:rsid w:val="00386099"/>
    <w:rsid w:val="00386E24"/>
    <w:rsid w:val="00391414"/>
    <w:rsid w:val="0039552E"/>
    <w:rsid w:val="003A6EE0"/>
    <w:rsid w:val="003C63FA"/>
    <w:rsid w:val="003D48B3"/>
    <w:rsid w:val="003D6A82"/>
    <w:rsid w:val="003F489F"/>
    <w:rsid w:val="0040198E"/>
    <w:rsid w:val="00403389"/>
    <w:rsid w:val="004069EF"/>
    <w:rsid w:val="004151E2"/>
    <w:rsid w:val="00442495"/>
    <w:rsid w:val="00461F53"/>
    <w:rsid w:val="004621BE"/>
    <w:rsid w:val="0046434A"/>
    <w:rsid w:val="00466C27"/>
    <w:rsid w:val="00481ACF"/>
    <w:rsid w:val="00484333"/>
    <w:rsid w:val="004900B7"/>
    <w:rsid w:val="00493AE4"/>
    <w:rsid w:val="00496ECE"/>
    <w:rsid w:val="004A7C63"/>
    <w:rsid w:val="004A7E40"/>
    <w:rsid w:val="004B4919"/>
    <w:rsid w:val="004C005C"/>
    <w:rsid w:val="004C2924"/>
    <w:rsid w:val="004C55C3"/>
    <w:rsid w:val="004C58FD"/>
    <w:rsid w:val="004D0279"/>
    <w:rsid w:val="004D7321"/>
    <w:rsid w:val="004F2850"/>
    <w:rsid w:val="00503162"/>
    <w:rsid w:val="00510257"/>
    <w:rsid w:val="005228EB"/>
    <w:rsid w:val="00522E72"/>
    <w:rsid w:val="00524788"/>
    <w:rsid w:val="00524BD9"/>
    <w:rsid w:val="0053699D"/>
    <w:rsid w:val="00543AFA"/>
    <w:rsid w:val="00545D37"/>
    <w:rsid w:val="00553932"/>
    <w:rsid w:val="00564E92"/>
    <w:rsid w:val="00566F20"/>
    <w:rsid w:val="0057635E"/>
    <w:rsid w:val="005777F8"/>
    <w:rsid w:val="00580B58"/>
    <w:rsid w:val="00584BBF"/>
    <w:rsid w:val="0058672D"/>
    <w:rsid w:val="0058767D"/>
    <w:rsid w:val="005A427F"/>
    <w:rsid w:val="005A4552"/>
    <w:rsid w:val="005A57D5"/>
    <w:rsid w:val="005A6128"/>
    <w:rsid w:val="005A748F"/>
    <w:rsid w:val="005B639A"/>
    <w:rsid w:val="005C059A"/>
    <w:rsid w:val="005D1C38"/>
    <w:rsid w:val="005D2B90"/>
    <w:rsid w:val="005D5D5D"/>
    <w:rsid w:val="005F5248"/>
    <w:rsid w:val="0060438C"/>
    <w:rsid w:val="00615B89"/>
    <w:rsid w:val="00616FB6"/>
    <w:rsid w:val="00621D61"/>
    <w:rsid w:val="00626A81"/>
    <w:rsid w:val="00647D30"/>
    <w:rsid w:val="0066285D"/>
    <w:rsid w:val="00662FB6"/>
    <w:rsid w:val="00663E12"/>
    <w:rsid w:val="006674BB"/>
    <w:rsid w:val="006708B6"/>
    <w:rsid w:val="00673E2B"/>
    <w:rsid w:val="00675C4F"/>
    <w:rsid w:val="00675E5C"/>
    <w:rsid w:val="006811AA"/>
    <w:rsid w:val="006900B4"/>
    <w:rsid w:val="00694A89"/>
    <w:rsid w:val="006A2120"/>
    <w:rsid w:val="006A2566"/>
    <w:rsid w:val="006B1E16"/>
    <w:rsid w:val="006B39F0"/>
    <w:rsid w:val="006B7556"/>
    <w:rsid w:val="006C02BC"/>
    <w:rsid w:val="006C08FA"/>
    <w:rsid w:val="006C6B48"/>
    <w:rsid w:val="006D3F50"/>
    <w:rsid w:val="006E14CE"/>
    <w:rsid w:val="006E43BE"/>
    <w:rsid w:val="006E6D08"/>
    <w:rsid w:val="006F0862"/>
    <w:rsid w:val="006F580F"/>
    <w:rsid w:val="006F752B"/>
    <w:rsid w:val="007015C1"/>
    <w:rsid w:val="00702229"/>
    <w:rsid w:val="007174A3"/>
    <w:rsid w:val="00764338"/>
    <w:rsid w:val="007675BF"/>
    <w:rsid w:val="00771DA1"/>
    <w:rsid w:val="00782945"/>
    <w:rsid w:val="00782A2E"/>
    <w:rsid w:val="007851E7"/>
    <w:rsid w:val="0078542F"/>
    <w:rsid w:val="007B3A21"/>
    <w:rsid w:val="007B421E"/>
    <w:rsid w:val="007B619B"/>
    <w:rsid w:val="007E4C03"/>
    <w:rsid w:val="007E7362"/>
    <w:rsid w:val="007F53C4"/>
    <w:rsid w:val="007F5F7D"/>
    <w:rsid w:val="007F66B1"/>
    <w:rsid w:val="008051FA"/>
    <w:rsid w:val="00812D61"/>
    <w:rsid w:val="008167B2"/>
    <w:rsid w:val="00816A97"/>
    <w:rsid w:val="00821163"/>
    <w:rsid w:val="00821F69"/>
    <w:rsid w:val="00832686"/>
    <w:rsid w:val="00841096"/>
    <w:rsid w:val="008519E2"/>
    <w:rsid w:val="00852728"/>
    <w:rsid w:val="0085295F"/>
    <w:rsid w:val="008767C7"/>
    <w:rsid w:val="008779AA"/>
    <w:rsid w:val="00880C5A"/>
    <w:rsid w:val="00882A3B"/>
    <w:rsid w:val="008856F0"/>
    <w:rsid w:val="00886CAF"/>
    <w:rsid w:val="0089772A"/>
    <w:rsid w:val="008A22F1"/>
    <w:rsid w:val="008A5AE8"/>
    <w:rsid w:val="008B44CB"/>
    <w:rsid w:val="008C1177"/>
    <w:rsid w:val="008C1432"/>
    <w:rsid w:val="008D3C80"/>
    <w:rsid w:val="008E79D7"/>
    <w:rsid w:val="008F50EF"/>
    <w:rsid w:val="00905AE8"/>
    <w:rsid w:val="009150D7"/>
    <w:rsid w:val="009154B4"/>
    <w:rsid w:val="00922B45"/>
    <w:rsid w:val="00923EFD"/>
    <w:rsid w:val="0092495E"/>
    <w:rsid w:val="00924BC0"/>
    <w:rsid w:val="00930B22"/>
    <w:rsid w:val="0094132B"/>
    <w:rsid w:val="00945E4B"/>
    <w:rsid w:val="0094667C"/>
    <w:rsid w:val="00962C1B"/>
    <w:rsid w:val="00975689"/>
    <w:rsid w:val="009825F4"/>
    <w:rsid w:val="00994953"/>
    <w:rsid w:val="00995D53"/>
    <w:rsid w:val="009A036D"/>
    <w:rsid w:val="009A2BEA"/>
    <w:rsid w:val="009B22D8"/>
    <w:rsid w:val="009B52CE"/>
    <w:rsid w:val="009C2058"/>
    <w:rsid w:val="009C6BAF"/>
    <w:rsid w:val="009F16D0"/>
    <w:rsid w:val="009F3849"/>
    <w:rsid w:val="00A01320"/>
    <w:rsid w:val="00A03834"/>
    <w:rsid w:val="00A10F79"/>
    <w:rsid w:val="00A1177C"/>
    <w:rsid w:val="00A12193"/>
    <w:rsid w:val="00A15625"/>
    <w:rsid w:val="00A15E9A"/>
    <w:rsid w:val="00A25B4A"/>
    <w:rsid w:val="00A2701E"/>
    <w:rsid w:val="00A3061F"/>
    <w:rsid w:val="00A3109C"/>
    <w:rsid w:val="00A34C92"/>
    <w:rsid w:val="00A410D9"/>
    <w:rsid w:val="00A449AB"/>
    <w:rsid w:val="00A52E00"/>
    <w:rsid w:val="00A52FE6"/>
    <w:rsid w:val="00A570DE"/>
    <w:rsid w:val="00A71C17"/>
    <w:rsid w:val="00A729A4"/>
    <w:rsid w:val="00A74181"/>
    <w:rsid w:val="00A74E1F"/>
    <w:rsid w:val="00A83B05"/>
    <w:rsid w:val="00A85A1A"/>
    <w:rsid w:val="00A8784A"/>
    <w:rsid w:val="00A90A0C"/>
    <w:rsid w:val="00A92246"/>
    <w:rsid w:val="00A9736F"/>
    <w:rsid w:val="00AA2A91"/>
    <w:rsid w:val="00AA3A59"/>
    <w:rsid w:val="00AA7C89"/>
    <w:rsid w:val="00AB5624"/>
    <w:rsid w:val="00AC0933"/>
    <w:rsid w:val="00AC165F"/>
    <w:rsid w:val="00AC3E74"/>
    <w:rsid w:val="00AC6F58"/>
    <w:rsid w:val="00AD1776"/>
    <w:rsid w:val="00AD5B71"/>
    <w:rsid w:val="00AD71D7"/>
    <w:rsid w:val="00AD740A"/>
    <w:rsid w:val="00AE68E2"/>
    <w:rsid w:val="00AF17B2"/>
    <w:rsid w:val="00AF1FC8"/>
    <w:rsid w:val="00AF2B80"/>
    <w:rsid w:val="00AF2BB7"/>
    <w:rsid w:val="00AF2BEC"/>
    <w:rsid w:val="00B046EA"/>
    <w:rsid w:val="00B22496"/>
    <w:rsid w:val="00B22FA0"/>
    <w:rsid w:val="00B26680"/>
    <w:rsid w:val="00B3282A"/>
    <w:rsid w:val="00B6696C"/>
    <w:rsid w:val="00B722CE"/>
    <w:rsid w:val="00B72FCB"/>
    <w:rsid w:val="00B80CE0"/>
    <w:rsid w:val="00B81C81"/>
    <w:rsid w:val="00B92FDE"/>
    <w:rsid w:val="00B93444"/>
    <w:rsid w:val="00B93DBB"/>
    <w:rsid w:val="00BA1504"/>
    <w:rsid w:val="00BA20F7"/>
    <w:rsid w:val="00BA4B6D"/>
    <w:rsid w:val="00BA6CE7"/>
    <w:rsid w:val="00BB1A23"/>
    <w:rsid w:val="00BB232B"/>
    <w:rsid w:val="00BC0915"/>
    <w:rsid w:val="00BC35B2"/>
    <w:rsid w:val="00BC6ABE"/>
    <w:rsid w:val="00BE5C39"/>
    <w:rsid w:val="00BF2000"/>
    <w:rsid w:val="00BF22E4"/>
    <w:rsid w:val="00C01C61"/>
    <w:rsid w:val="00C02940"/>
    <w:rsid w:val="00C065A8"/>
    <w:rsid w:val="00C10363"/>
    <w:rsid w:val="00C10BE4"/>
    <w:rsid w:val="00C16507"/>
    <w:rsid w:val="00C359CC"/>
    <w:rsid w:val="00C43788"/>
    <w:rsid w:val="00C54723"/>
    <w:rsid w:val="00C60A76"/>
    <w:rsid w:val="00C64F19"/>
    <w:rsid w:val="00C75AEE"/>
    <w:rsid w:val="00C77909"/>
    <w:rsid w:val="00C91F71"/>
    <w:rsid w:val="00C93695"/>
    <w:rsid w:val="00CA542B"/>
    <w:rsid w:val="00CA695C"/>
    <w:rsid w:val="00CA6D33"/>
    <w:rsid w:val="00CA7FB3"/>
    <w:rsid w:val="00CB098E"/>
    <w:rsid w:val="00CB1C89"/>
    <w:rsid w:val="00CC4471"/>
    <w:rsid w:val="00CD3AED"/>
    <w:rsid w:val="00CD6CC4"/>
    <w:rsid w:val="00CE3B7E"/>
    <w:rsid w:val="00CF0CC0"/>
    <w:rsid w:val="00CF4047"/>
    <w:rsid w:val="00D00053"/>
    <w:rsid w:val="00D01300"/>
    <w:rsid w:val="00D07BB5"/>
    <w:rsid w:val="00D20C39"/>
    <w:rsid w:val="00D2673F"/>
    <w:rsid w:val="00D57B84"/>
    <w:rsid w:val="00D754F0"/>
    <w:rsid w:val="00D76022"/>
    <w:rsid w:val="00D80B80"/>
    <w:rsid w:val="00D87F2C"/>
    <w:rsid w:val="00D929A7"/>
    <w:rsid w:val="00D943D9"/>
    <w:rsid w:val="00D95459"/>
    <w:rsid w:val="00DB6859"/>
    <w:rsid w:val="00DE0A11"/>
    <w:rsid w:val="00DE1C4F"/>
    <w:rsid w:val="00DE1E5D"/>
    <w:rsid w:val="00DE2133"/>
    <w:rsid w:val="00DE4106"/>
    <w:rsid w:val="00DE7D36"/>
    <w:rsid w:val="00DF15CD"/>
    <w:rsid w:val="00DF5DA0"/>
    <w:rsid w:val="00E0449F"/>
    <w:rsid w:val="00E04755"/>
    <w:rsid w:val="00E1608D"/>
    <w:rsid w:val="00E16623"/>
    <w:rsid w:val="00E17557"/>
    <w:rsid w:val="00E178FD"/>
    <w:rsid w:val="00E21D0D"/>
    <w:rsid w:val="00E22DB0"/>
    <w:rsid w:val="00E33032"/>
    <w:rsid w:val="00E52FB5"/>
    <w:rsid w:val="00E55576"/>
    <w:rsid w:val="00E665E3"/>
    <w:rsid w:val="00E737A1"/>
    <w:rsid w:val="00E755B1"/>
    <w:rsid w:val="00E821C2"/>
    <w:rsid w:val="00E82ABF"/>
    <w:rsid w:val="00E90A9C"/>
    <w:rsid w:val="00E9750E"/>
    <w:rsid w:val="00EB6D03"/>
    <w:rsid w:val="00EB76B2"/>
    <w:rsid w:val="00EC2894"/>
    <w:rsid w:val="00EC7363"/>
    <w:rsid w:val="00ED2861"/>
    <w:rsid w:val="00EE5818"/>
    <w:rsid w:val="00EF134E"/>
    <w:rsid w:val="00F073BD"/>
    <w:rsid w:val="00F10149"/>
    <w:rsid w:val="00F11EEC"/>
    <w:rsid w:val="00F123C8"/>
    <w:rsid w:val="00F228ED"/>
    <w:rsid w:val="00F24463"/>
    <w:rsid w:val="00F34C26"/>
    <w:rsid w:val="00F40C22"/>
    <w:rsid w:val="00F43BA3"/>
    <w:rsid w:val="00F44BE9"/>
    <w:rsid w:val="00F44C0B"/>
    <w:rsid w:val="00F467B8"/>
    <w:rsid w:val="00F475E3"/>
    <w:rsid w:val="00F50B45"/>
    <w:rsid w:val="00F520E0"/>
    <w:rsid w:val="00F610CD"/>
    <w:rsid w:val="00F63EC4"/>
    <w:rsid w:val="00F70F2C"/>
    <w:rsid w:val="00F710D8"/>
    <w:rsid w:val="00F716C6"/>
    <w:rsid w:val="00F86E07"/>
    <w:rsid w:val="00F87717"/>
    <w:rsid w:val="00F90C02"/>
    <w:rsid w:val="00F94E30"/>
    <w:rsid w:val="00FA7630"/>
    <w:rsid w:val="00FC1E78"/>
    <w:rsid w:val="00FC241F"/>
    <w:rsid w:val="00FD0241"/>
    <w:rsid w:val="00FD76C4"/>
    <w:rsid w:val="00FE4F31"/>
    <w:rsid w:val="00FE6818"/>
    <w:rsid w:val="00FF5074"/>
    <w:rsid w:val="00FF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1E5473"/>
  <w15:docId w15:val="{C147A917-9B21-4FA6-85B2-A84E6790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BAF"/>
    <w:pPr>
      <w:spacing w:after="25" w:line="269" w:lineRule="auto"/>
      <w:ind w:left="521" w:hanging="37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20E0"/>
    <w:pPr>
      <w:keepNext/>
      <w:keepLines/>
      <w:spacing w:before="240" w:after="0"/>
      <w:jc w:val="center"/>
      <w:outlineLvl w:val="0"/>
    </w:pPr>
    <w:rPr>
      <w:rFonts w:asciiTheme="minorHAnsi" w:eastAsia="Times New Roman" w:hAnsiTheme="minorHAnsi" w:cstheme="minorHAnsi"/>
      <w:b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20E0"/>
    <w:pPr>
      <w:spacing w:before="240" w:after="240" w:line="259" w:lineRule="auto"/>
      <w:ind w:left="124" w:hanging="11"/>
      <w:jc w:val="center"/>
      <w:outlineLvl w:val="1"/>
    </w:pPr>
    <w:rPr>
      <w:rFonts w:asciiTheme="minorHAnsi" w:hAnsiTheme="minorHAnsi" w:cstheme="minorHAns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normalny tekst,CW_Lista,L1,Numerowanie,Akapit z listą5,T_SZ_List Paragraph,Wypunktowanie,BulletC,Obiekt,List Paragraph1,nr3,Wyliczanie,2 heading,A_wyliczenie,K-P_odwolanie,maz_wyliczenie"/>
    <w:basedOn w:val="Normalny"/>
    <w:link w:val="AkapitzlistZnak"/>
    <w:uiPriority w:val="99"/>
    <w:qFormat/>
    <w:rsid w:val="00484333"/>
    <w:pPr>
      <w:suppressAutoHyphens/>
      <w:spacing w:after="200" w:line="276" w:lineRule="auto"/>
      <w:ind w:left="720" w:firstLine="0"/>
      <w:jc w:val="left"/>
    </w:pPr>
    <w:rPr>
      <w:rFonts w:ascii="Calibri" w:eastAsia="Calibri" w:hAnsi="Calibri" w:cs="Calibri"/>
      <w:color w:val="auto"/>
      <w:lang w:eastAsia="ar-SA"/>
    </w:rPr>
  </w:style>
  <w:style w:type="character" w:customStyle="1" w:styleId="AkapitzlistZnak">
    <w:name w:val="Akapit z listą Znak"/>
    <w:aliases w:val="Asia 2  Akapit z listą Znak,tekst normalny Znak,normalny tekst Znak,CW_Lista Znak,L1 Znak,Numerowanie Znak,Akapit z listą5 Znak,T_SZ_List Paragraph Znak,Wypunktowanie Znak,BulletC Znak,Obiekt Znak,List Paragraph1 Znak,nr3 Znak"/>
    <w:link w:val="Akapitzlist"/>
    <w:uiPriority w:val="34"/>
    <w:qFormat/>
    <w:rsid w:val="00484333"/>
    <w:rPr>
      <w:rFonts w:ascii="Calibri" w:eastAsia="Calibri" w:hAnsi="Calibri" w:cs="Calibri"/>
      <w:lang w:eastAsia="ar-SA"/>
    </w:rPr>
  </w:style>
  <w:style w:type="character" w:styleId="Odwoaniedokomentarza">
    <w:name w:val="annotation reference"/>
    <w:basedOn w:val="Domylnaczcionkaakapitu"/>
    <w:unhideWhenUsed/>
    <w:rsid w:val="006E43B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E43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43BE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E43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E43BE"/>
    <w:rPr>
      <w:rFonts w:ascii="Arial" w:eastAsia="Arial" w:hAnsi="Arial" w:cs="Arial"/>
      <w:b/>
      <w:bCs/>
      <w:color w:val="000000"/>
      <w:sz w:val="20"/>
      <w:szCs w:val="20"/>
    </w:rPr>
  </w:style>
  <w:style w:type="character" w:customStyle="1" w:styleId="alb">
    <w:name w:val="a_lb"/>
    <w:basedOn w:val="Domylnaczcionkaakapitu"/>
    <w:rsid w:val="006E43BE"/>
  </w:style>
  <w:style w:type="character" w:customStyle="1" w:styleId="alb-s">
    <w:name w:val="a_lb-s"/>
    <w:basedOn w:val="Domylnaczcionkaakapitu"/>
    <w:rsid w:val="006E43BE"/>
  </w:style>
  <w:style w:type="paragraph" w:styleId="NormalnyWeb">
    <w:name w:val="Normal (Web)"/>
    <w:basedOn w:val="Normalny"/>
    <w:uiPriority w:val="99"/>
    <w:semiHidden/>
    <w:unhideWhenUsed/>
    <w:rsid w:val="006E43BE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E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6E07"/>
    <w:rPr>
      <w:rFonts w:ascii="Arial" w:eastAsia="Arial" w:hAnsi="Arial" w:cs="Arial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6E0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3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244"/>
    <w:rPr>
      <w:rFonts w:ascii="Tahoma" w:eastAsia="Arial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nhideWhenUsed/>
    <w:rsid w:val="00AD5B71"/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left"/>
    </w:pPr>
    <w:rPr>
      <w:rFonts w:ascii="Times New Roman" w:eastAsia="Times New Roman" w:hAnsi="Times New Roman" w:cs="Calibri"/>
      <w:color w:val="auto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AD5B71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520E0"/>
    <w:rPr>
      <w:rFonts w:eastAsia="Times New Roman" w:cstheme="minorHAnsi"/>
      <w:b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520E0"/>
    <w:rPr>
      <w:rFonts w:eastAsia="Arial" w:cstheme="minorHAnsi"/>
      <w:b/>
      <w:color w:val="000000"/>
    </w:rPr>
  </w:style>
  <w:style w:type="character" w:styleId="Tekstzastpczy">
    <w:name w:val="Placeholder Text"/>
    <w:basedOn w:val="Domylnaczcionkaakapitu"/>
    <w:uiPriority w:val="99"/>
    <w:semiHidden/>
    <w:rsid w:val="0000590A"/>
    <w:rPr>
      <w:color w:val="808080"/>
    </w:rPr>
  </w:style>
  <w:style w:type="paragraph" w:styleId="Poprawka">
    <w:name w:val="Revision"/>
    <w:hidden/>
    <w:uiPriority w:val="99"/>
    <w:semiHidden/>
    <w:rsid w:val="00EC2894"/>
    <w:pPr>
      <w:spacing w:after="0" w:line="240" w:lineRule="auto"/>
    </w:pPr>
    <w:rPr>
      <w:rFonts w:ascii="Arial" w:eastAsia="Arial" w:hAnsi="Arial" w:cs="Arial"/>
      <w:color w:val="000000"/>
    </w:rPr>
  </w:style>
  <w:style w:type="paragraph" w:styleId="Tekstpodstawowy">
    <w:name w:val="Body Text"/>
    <w:basedOn w:val="Normalny"/>
    <w:link w:val="TekstpodstawowyZnak"/>
    <w:rsid w:val="000D3D18"/>
    <w:pPr>
      <w:suppressAutoHyphens/>
      <w:spacing w:after="0" w:line="240" w:lineRule="auto"/>
      <w:ind w:left="0" w:firstLine="0"/>
    </w:pPr>
    <w:rPr>
      <w:rFonts w:ascii="Tahoma" w:eastAsia="Times New Roman" w:hAnsi="Tahoma" w:cs="Tahoma"/>
      <w:color w:val="auto"/>
      <w:sz w:val="20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D3D18"/>
    <w:rPr>
      <w:rFonts w:ascii="Tahoma" w:eastAsia="Times New Roman" w:hAnsi="Tahoma" w:cs="Tahoma"/>
      <w:sz w:val="20"/>
      <w:szCs w:val="24"/>
      <w:lang w:eastAsia="ar-SA"/>
    </w:rPr>
  </w:style>
  <w:style w:type="paragraph" w:customStyle="1" w:styleId="ZnakZnak1ZnakZnak">
    <w:name w:val="Znak Znak1 Znak Znak"/>
    <w:basedOn w:val="Normalny"/>
    <w:rsid w:val="000D3D18"/>
    <w:pPr>
      <w:spacing w:after="160" w:line="240" w:lineRule="exact"/>
      <w:ind w:left="0" w:firstLine="0"/>
      <w:jc w:val="left"/>
    </w:pPr>
    <w:rPr>
      <w:rFonts w:ascii="Tahoma" w:eastAsia="Times New Roman" w:hAnsi="Tahoma" w:cs="Tahoma"/>
      <w:color w:val="auto"/>
      <w:sz w:val="20"/>
      <w:szCs w:val="20"/>
      <w:lang w:val="en-US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1D0D"/>
    <w:pPr>
      <w:numPr>
        <w:ilvl w:val="1"/>
      </w:numPr>
      <w:spacing w:after="160"/>
      <w:ind w:left="521" w:hanging="37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21D0D"/>
    <w:rPr>
      <w:color w:val="5A5A5A" w:themeColor="text1" w:themeTint="A5"/>
      <w:spacing w:val="15"/>
    </w:rPr>
  </w:style>
  <w:style w:type="numbering" w:customStyle="1" w:styleId="Bezlisty1">
    <w:name w:val="Bez listy1"/>
    <w:next w:val="Bezlisty"/>
    <w:uiPriority w:val="99"/>
    <w:semiHidden/>
    <w:unhideWhenUsed/>
    <w:rsid w:val="00BB232B"/>
  </w:style>
  <w:style w:type="character" w:customStyle="1" w:styleId="Domylnaczcionkaakapitu1">
    <w:name w:val="Domyślna czcionka akapitu1"/>
    <w:rsid w:val="00BB232B"/>
  </w:style>
  <w:style w:type="character" w:styleId="Numerstrony">
    <w:name w:val="page number"/>
    <w:basedOn w:val="Domylnaczcionkaakapitu1"/>
    <w:rsid w:val="00BB232B"/>
  </w:style>
  <w:style w:type="paragraph" w:customStyle="1" w:styleId="Nagwek10">
    <w:name w:val="Nagłówek1"/>
    <w:basedOn w:val="Normalny"/>
    <w:next w:val="Tekstpodstawowy"/>
    <w:rsid w:val="00BB232B"/>
    <w:pPr>
      <w:suppressAutoHyphens/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bCs/>
      <w:color w:val="auto"/>
      <w:sz w:val="32"/>
      <w:szCs w:val="24"/>
      <w:lang w:eastAsia="zh-CN"/>
    </w:rPr>
  </w:style>
  <w:style w:type="paragraph" w:styleId="Stopka">
    <w:name w:val="footer"/>
    <w:basedOn w:val="Normalny"/>
    <w:link w:val="StopkaZnak"/>
    <w:rsid w:val="00BB232B"/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BB23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BB232B"/>
    <w:p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BB232B"/>
    <w:pPr>
      <w:suppressAutoHyphens/>
      <w:spacing w:after="120" w:line="240" w:lineRule="auto"/>
      <w:ind w:left="283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23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BB232B"/>
    <w:pPr>
      <w:suppressAutoHyphens/>
      <w:spacing w:after="120" w:line="48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BB232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dane1">
    <w:name w:val="dane1"/>
    <w:rsid w:val="00BB232B"/>
    <w:rPr>
      <w:color w:val="0000CD"/>
    </w:rPr>
  </w:style>
  <w:style w:type="character" w:styleId="Pogrubienie">
    <w:name w:val="Strong"/>
    <w:uiPriority w:val="22"/>
    <w:qFormat/>
    <w:rsid w:val="00BB232B"/>
    <w:rPr>
      <w:rFonts w:cs="Times New Roman"/>
      <w:b/>
      <w:bCs/>
    </w:rPr>
  </w:style>
  <w:style w:type="character" w:styleId="Uwydatnienie">
    <w:name w:val="Emphasis"/>
    <w:uiPriority w:val="20"/>
    <w:qFormat/>
    <w:rsid w:val="00BB232B"/>
    <w:rPr>
      <w:i/>
      <w:iCs/>
    </w:rPr>
  </w:style>
  <w:style w:type="paragraph" w:customStyle="1" w:styleId="Default">
    <w:name w:val="Default"/>
    <w:rsid w:val="00BB232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Tekstpodstawowywcity1">
    <w:name w:val="Tekst podstawowy wcięty1"/>
    <w:basedOn w:val="Normalny"/>
    <w:rsid w:val="00BB232B"/>
    <w:pPr>
      <w:suppressAutoHyphens/>
      <w:spacing w:after="0" w:line="240" w:lineRule="auto"/>
      <w:ind w:left="540" w:hanging="540"/>
      <w:jc w:val="left"/>
    </w:pPr>
    <w:rPr>
      <w:rFonts w:eastAsia="Times New Roman"/>
      <w:color w:val="auto"/>
      <w:sz w:val="24"/>
      <w:szCs w:val="24"/>
      <w:lang w:val="x-none" w:eastAsia="zh-CN"/>
    </w:rPr>
  </w:style>
  <w:style w:type="paragraph" w:styleId="Bezodstpw">
    <w:name w:val="No Spacing"/>
    <w:qFormat/>
    <w:rsid w:val="00BB232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1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28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5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01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3471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99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3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55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66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AB7DA-E4CB-46C5-BF63-B71B547B7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5080</Words>
  <Characters>30484</Characters>
  <Application>Microsoft Office Word</Application>
  <DocSecurity>0</DocSecurity>
  <Lines>254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Dziedzic</dc:creator>
  <cp:keywords/>
  <dc:description/>
  <cp:lastModifiedBy>Justyna Żółtek</cp:lastModifiedBy>
  <cp:revision>11</cp:revision>
  <cp:lastPrinted>2023-11-28T09:22:00Z</cp:lastPrinted>
  <dcterms:created xsi:type="dcterms:W3CDTF">2026-01-14T20:37:00Z</dcterms:created>
  <dcterms:modified xsi:type="dcterms:W3CDTF">2026-01-28T11:19:00Z</dcterms:modified>
</cp:coreProperties>
</file>